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rsidR="00E00AB5" w:rsidRDefault="00E00AB5" w:rsidP="00576263">
            <w:pPr>
              <w:spacing w:after="0"/>
              <w:ind w:firstLine="0"/>
            </w:pPr>
            <w:r>
              <w:t>- Ονομασία: [</w:t>
            </w:r>
            <w:r w:rsidR="00B57ACD">
              <w:t>ΠΕΡΙΦΕΡΕΙΑ ΠΕΛΟΠΟΝΝΗΣΟΥ – Π.Ε. ΜΕΣΣΗΝΙΑΣ – Δ/ΝΣΗ ΤΕΧΝΙΚΩΝ ΕΡΓΩΝ</w:t>
            </w:r>
            <w:r>
              <w:t>]</w:t>
            </w:r>
          </w:p>
          <w:p w:rsidR="00E00AB5" w:rsidRDefault="00E00AB5" w:rsidP="00576263">
            <w:pPr>
              <w:spacing w:after="0"/>
              <w:ind w:firstLine="0"/>
            </w:pPr>
            <w:r>
              <w:t>- Κωδικός  Αναθέτουσας Αρχής / Αν</w:t>
            </w:r>
            <w:r w:rsidR="00B57ACD">
              <w:t>αθέτοντα Φορέα ΚΗΜΔΗΣ : [5012</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9D7B1E" w:rsidRPr="00D736D2">
              <w:rPr>
                <w:rFonts w:ascii="Tahoma" w:hAnsi="Tahoma" w:cs="Tahoma"/>
                <w:bCs/>
                <w:sz w:val="20"/>
                <w:szCs w:val="20"/>
              </w:rPr>
              <w:t xml:space="preserve">Ψαρών 15, </w:t>
            </w:r>
            <w:r w:rsidR="009D7B1E">
              <w:rPr>
                <w:rFonts w:ascii="Tahoma" w:hAnsi="Tahoma" w:cs="Tahoma"/>
                <w:bCs/>
                <w:sz w:val="20"/>
                <w:szCs w:val="20"/>
              </w:rPr>
              <w:t xml:space="preserve">ΚΑΛΑΜΑΤΑ, </w:t>
            </w:r>
            <w:r w:rsidR="009D7B1E" w:rsidRPr="00D736D2">
              <w:rPr>
                <w:rFonts w:ascii="Tahoma" w:hAnsi="Tahoma" w:cs="Tahoma"/>
                <w:bCs/>
                <w:sz w:val="20"/>
                <w:szCs w:val="20"/>
              </w:rPr>
              <w:t>Τ.Κ.241</w:t>
            </w:r>
            <w:r w:rsidR="00F12828" w:rsidRPr="001C789A">
              <w:rPr>
                <w:rFonts w:ascii="Tahoma" w:hAnsi="Tahoma" w:cs="Tahoma"/>
                <w:bCs/>
                <w:sz w:val="20"/>
                <w:szCs w:val="20"/>
              </w:rPr>
              <w:t>31</w:t>
            </w:r>
            <w:r>
              <w:t>]</w:t>
            </w:r>
          </w:p>
          <w:p w:rsidR="00E00AB5" w:rsidRDefault="00E00AB5" w:rsidP="00576263">
            <w:pPr>
              <w:spacing w:after="0"/>
              <w:ind w:firstLine="0"/>
            </w:pPr>
            <w:r>
              <w:t>- Αρμόδιος για πληροφορίες: [</w:t>
            </w:r>
            <w:r w:rsidR="00860B03">
              <w:rPr>
                <w:rFonts w:ascii="Tahoma" w:hAnsi="Tahoma" w:cs="Tahoma"/>
                <w:sz w:val="20"/>
              </w:rPr>
              <w:t>Σταύρος</w:t>
            </w:r>
            <w:r w:rsidR="00A6080B">
              <w:rPr>
                <w:rFonts w:ascii="Tahoma" w:hAnsi="Tahoma" w:cs="Tahoma"/>
                <w:sz w:val="20"/>
              </w:rPr>
              <w:t xml:space="preserve"> Ηλιόπουλος</w:t>
            </w:r>
            <w:r w:rsidR="00EF7A2B">
              <w:rPr>
                <w:rFonts w:ascii="Tahoma" w:hAnsi="Tahoma" w:cs="Tahoma"/>
                <w:sz w:val="20"/>
              </w:rPr>
              <w:t>]</w:t>
            </w:r>
            <w:r w:rsidR="00A6080B">
              <w:t xml:space="preserve"> </w:t>
            </w:r>
          </w:p>
          <w:p w:rsidR="00E00AB5" w:rsidRDefault="00E00AB5" w:rsidP="00576263">
            <w:pPr>
              <w:spacing w:after="0"/>
              <w:ind w:firstLine="0"/>
            </w:pPr>
            <w:r>
              <w:t>- Τηλέφωνο: [</w:t>
            </w:r>
            <w:r w:rsidR="00A6080B">
              <w:t>2721361333</w:t>
            </w:r>
            <w:r>
              <w:t>]</w:t>
            </w:r>
          </w:p>
          <w:p w:rsidR="00E00AB5" w:rsidRDefault="00E00AB5" w:rsidP="00576263">
            <w:pPr>
              <w:spacing w:after="0"/>
              <w:ind w:firstLine="0"/>
            </w:pPr>
            <w:r>
              <w:t xml:space="preserve">- </w:t>
            </w:r>
            <w:proofErr w:type="spellStart"/>
            <w:r>
              <w:t>Ηλ</w:t>
            </w:r>
            <w:proofErr w:type="spellEnd"/>
            <w:r>
              <w:t>. ταχυδρομείο: [</w:t>
            </w:r>
            <w:r w:rsidR="001C789A" w:rsidRPr="001C789A">
              <w:t>dty332@</w:t>
            </w:r>
            <w:r w:rsidR="007E5CCB" w:rsidRPr="007E5CCB">
              <w:t>@1733.</w:t>
            </w:r>
            <w:proofErr w:type="spellStart"/>
            <w:r w:rsidR="007E5CCB" w:rsidRPr="007E5CCB">
              <w:rPr>
                <w:lang w:val="en-US"/>
              </w:rPr>
              <w:t>syzefxis</w:t>
            </w:r>
            <w:proofErr w:type="spellEnd"/>
            <w:r w:rsidR="007E5CCB" w:rsidRPr="007E5CCB">
              <w:t>.</w:t>
            </w:r>
            <w:r w:rsidR="007E5CCB" w:rsidRPr="007E5CCB">
              <w:rPr>
                <w:lang w:val="en-US"/>
              </w:rPr>
              <w:t>gov</w:t>
            </w:r>
            <w:r w:rsidR="007E5CCB" w:rsidRPr="007E5CCB">
              <w:t>.</w:t>
            </w:r>
            <w:r w:rsidR="007E5CCB" w:rsidRPr="007E5CCB">
              <w:rPr>
                <w:lang w:val="en-US"/>
              </w:rPr>
              <w:t>gr</w:t>
            </w:r>
            <w:r w:rsidR="001C789A" w:rsidRPr="00D412BB">
              <w:t xml:space="preserve">, </w:t>
            </w:r>
            <w:proofErr w:type="spellStart"/>
            <w:r w:rsidR="007E5CCB" w:rsidRPr="007E5CCB">
              <w:rPr>
                <w:lang w:val="en-US"/>
              </w:rPr>
              <w:t>silios</w:t>
            </w:r>
            <w:proofErr w:type="spellEnd"/>
            <w:r w:rsidR="007E5CCB" w:rsidRPr="007E5CCB">
              <w:t>@1733.</w:t>
            </w:r>
            <w:proofErr w:type="spellStart"/>
            <w:r w:rsidR="007E5CCB" w:rsidRPr="007E5CCB">
              <w:rPr>
                <w:lang w:val="en-US"/>
              </w:rPr>
              <w:t>syzefxis</w:t>
            </w:r>
            <w:proofErr w:type="spellEnd"/>
            <w:r w:rsidR="007E5CCB" w:rsidRPr="007E5CCB">
              <w:t>.</w:t>
            </w:r>
            <w:r w:rsidR="007E5CCB" w:rsidRPr="007E5CCB">
              <w:rPr>
                <w:lang w:val="en-US"/>
              </w:rPr>
              <w:t>gov</w:t>
            </w:r>
            <w:r w:rsidR="007E5CCB" w:rsidRPr="007E5CCB">
              <w:t>.</w:t>
            </w:r>
            <w:r w:rsidR="007E5CCB" w:rsidRPr="007E5CCB">
              <w:rPr>
                <w:lang w:val="en-US"/>
              </w:rPr>
              <w:t>gr</w:t>
            </w:r>
            <w:r>
              <w:t>]</w:t>
            </w:r>
          </w:p>
          <w:p w:rsidR="00E00AB5" w:rsidRDefault="00E00AB5" w:rsidP="00576263">
            <w:pPr>
              <w:spacing w:after="0"/>
              <w:ind w:firstLine="0"/>
            </w:pPr>
            <w:r>
              <w:t>- Διεύθυνση στο Διαδίκτυο (διεύθυνση δικτυακού τόπου) (</w:t>
            </w:r>
            <w:r>
              <w:rPr>
                <w:i/>
              </w:rPr>
              <w:t>εάν υπάρχει</w:t>
            </w:r>
            <w:r>
              <w:t>): [</w:t>
            </w:r>
            <w:hyperlink r:id="rId8" w:history="1">
              <w:r w:rsidR="00A6080B" w:rsidRPr="003E05C7">
                <w:rPr>
                  <w:rStyle w:val="-"/>
                  <w:rFonts w:ascii="Verdana" w:hAnsi="Verdana" w:cs="Verdana"/>
                  <w:kern w:val="0"/>
                  <w:sz w:val="20"/>
                  <w:szCs w:val="20"/>
                  <w:lang w:eastAsia="el-GR"/>
                </w:rPr>
                <w:t>www.ppel.gov.gr</w:t>
              </w:r>
            </w:hyperlink>
            <w:r>
              <w:t>]</w:t>
            </w:r>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Pr="00951B50" w:rsidRDefault="00E00AB5" w:rsidP="00951B50">
            <w:pPr>
              <w:rPr>
                <w:b/>
                <w:bCs/>
                <w:sz w:val="20"/>
                <w:szCs w:val="20"/>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EF7A2B">
              <w:t>«</w:t>
            </w:r>
            <w:r w:rsidR="00EF7A2B">
              <w:rPr>
                <w:b/>
                <w:bCs/>
                <w:sz w:val="20"/>
                <w:szCs w:val="20"/>
              </w:rPr>
              <w:t>ΑΝΑΔΙΑΡΡΥΘΜΙΣΗ – ΑΝΑΒΑΘΜΙΣΗ ΤΟΥ ΚΕΝΤΡΟΥ ΥΓΕΙΑΣ ΓΑΡΓΑΛΙΑΝΩΝ</w:t>
            </w:r>
            <w:r w:rsidR="00EF7A2B">
              <w:rPr>
                <w:b/>
                <w:kern w:val="0"/>
                <w:lang w:eastAsia="el-GR"/>
              </w:rPr>
              <w:t>»</w:t>
            </w:r>
            <w:r w:rsidR="002D77D5" w:rsidRPr="002D77D5">
              <w:rPr>
                <w:b/>
                <w:kern w:val="0"/>
                <w:lang w:eastAsia="el-GR"/>
              </w:rPr>
              <w:t xml:space="preserve">  </w:t>
            </w:r>
            <w:r w:rsidR="0091088D">
              <w:rPr>
                <w:lang w:val="en-US"/>
              </w:rPr>
              <w:t>CPV</w:t>
            </w:r>
            <w:r w:rsidR="006A174D">
              <w:t xml:space="preserve"> </w:t>
            </w:r>
            <w:r w:rsidR="00EF7A2B">
              <w:t>(4</w:t>
            </w:r>
            <w:bookmarkStart w:id="0" w:name="_GoBack"/>
            <w:bookmarkEnd w:id="0"/>
            <w:r w:rsidR="00EF7A2B">
              <w:t>5453000-7)</w:t>
            </w:r>
          </w:p>
          <w:p w:rsidR="00E00AB5" w:rsidRDefault="00E00AB5" w:rsidP="00576263">
            <w:pPr>
              <w:spacing w:after="0"/>
              <w:ind w:firstLine="0"/>
            </w:pPr>
            <w:r>
              <w:t>- Κωδικός στο ΚΗΜΔΗΣ:</w:t>
            </w:r>
            <w:r w:rsidR="00956D4A">
              <w:t xml:space="preserve"> για την προκήρυξη </w:t>
            </w:r>
            <w:r>
              <w:t xml:space="preserve"> </w:t>
            </w:r>
            <w:r w:rsidRPr="00CC1F13">
              <w:t>[</w:t>
            </w:r>
            <w:r w:rsidR="00E800F4">
              <w:t>20PROC006323657</w:t>
            </w:r>
            <w:r w:rsidR="00886361" w:rsidRPr="00886361">
              <w:t xml:space="preserve"> </w:t>
            </w:r>
            <w:r w:rsidRPr="00CC1F13">
              <w:t>]</w:t>
            </w:r>
          </w:p>
          <w:p w:rsidR="00956D4A" w:rsidRDefault="00956D4A" w:rsidP="00956D4A">
            <w:pPr>
              <w:spacing w:after="0"/>
              <w:ind w:firstLine="0"/>
            </w:pPr>
            <w:r>
              <w:t xml:space="preserve">                                         για την διακήρυξη   </w:t>
            </w:r>
            <w:r w:rsidRPr="00CC1F13">
              <w:t>[</w:t>
            </w:r>
            <w:r w:rsidR="00E62370" w:rsidRPr="00E62370">
              <w:t>20PROC006323831</w:t>
            </w:r>
            <w:r w:rsidRPr="00CC1F13">
              <w:t>]</w:t>
            </w:r>
          </w:p>
          <w:p w:rsidR="00E00AB5" w:rsidRDefault="00E00AB5" w:rsidP="00576263">
            <w:pPr>
              <w:spacing w:after="0"/>
              <w:ind w:firstLine="0"/>
            </w:pPr>
            <w:r>
              <w:t>- Η σύμβαση αναφέρεται σε έργα, προμήθειες, ή υπηρεσίες : [</w:t>
            </w:r>
            <w:r w:rsidR="00210485">
              <w:t>έργα</w:t>
            </w:r>
            <w:r>
              <w:t>]</w:t>
            </w:r>
          </w:p>
          <w:p w:rsidR="00E00AB5" w:rsidRDefault="00E00AB5" w:rsidP="00576263">
            <w:pPr>
              <w:spacing w:after="0"/>
              <w:ind w:firstLine="0"/>
            </w:pPr>
            <w:r>
              <w:t>- Εφόσον υφίστανται, ένδειξη ύπαρξης σχετικών τμημάτων : [……]</w:t>
            </w:r>
          </w:p>
          <w:p w:rsidR="00E00AB5" w:rsidRDefault="00E00AB5" w:rsidP="00576263">
            <w:pPr>
              <w:spacing w:after="0"/>
              <w:ind w:firstLine="0"/>
            </w:pPr>
            <w:r>
              <w:t>- Αριθμός αναφοράς που αποδίδεται στον φάκελο από την αναθέτουσα αρχή (</w:t>
            </w:r>
            <w:r>
              <w:rPr>
                <w:i/>
              </w:rPr>
              <w:t>εάν υπάρχει</w:t>
            </w:r>
            <w:r>
              <w:t>): [……]</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proofErr w:type="spellStart"/>
            <w:r>
              <w:rPr>
                <w:b/>
                <w:i/>
              </w:rPr>
              <w:t>Υπεργολαβική</w:t>
            </w:r>
            <w:proofErr w:type="spellEnd"/>
            <w:r>
              <w:rPr>
                <w:b/>
                <w:i/>
              </w:rPr>
              <w:t xml:space="preserve">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9C6450">
            <w:pPr>
              <w:spacing w:after="0"/>
              <w:ind w:firstLine="0"/>
            </w:pPr>
            <w:r>
              <w:t xml:space="preserve">Υπάρχει </w:t>
            </w:r>
            <w:r w:rsidR="009C6450">
              <w:t>αμετάκλητη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proofErr w:type="spellStart"/>
            <w:r>
              <w:t>στ</w:t>
            </w:r>
            <w:proofErr w:type="spellEnd"/>
            <w:r>
              <w:t xml:space="preserve">) αναστολή επιχειρηματικών δραστηριοτήτων, ή </w:t>
            </w:r>
          </w:p>
          <w:p w:rsidR="00E00AB5" w:rsidRDefault="00E00AB5" w:rsidP="00576263">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 xml:space="preserve">Α: </w:t>
      </w:r>
      <w:proofErr w:type="spellStart"/>
      <w:r>
        <w:rPr>
          <w:b/>
          <w:bCs/>
        </w:rPr>
        <w:t>Καταλληλότητα</w:t>
      </w:r>
      <w:proofErr w:type="spellEnd"/>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proofErr w:type="spellStart"/>
            <w:r>
              <w:rPr>
                <w:b/>
                <w:i/>
              </w:rPr>
              <w:t>Καταλληλότητα</w:t>
            </w:r>
            <w:proofErr w:type="spellEnd"/>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3"/>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4"/>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5"/>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E800F4">
              <w:t xml:space="preserve"> </w:t>
            </w:r>
            <w:r>
              <w:t>[……][…]</w:t>
            </w:r>
            <w:r w:rsidR="00CA0924" w:rsidRPr="00E800F4">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Pr>
                <w:lang w:val="en-US"/>
              </w:rPr>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6"/>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7"/>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1"/>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w:t>
            </w:r>
            <w:proofErr w:type="spellStart"/>
            <w:r>
              <w:t>καταλληλότητα</w:t>
            </w:r>
            <w:proofErr w:type="spellEnd"/>
            <w:r>
              <w:t xml:space="preserve">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4"/>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5"/>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6"/>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AF33AC">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7"/>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8"/>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[να προσδιοριστεί το αντίστοιχο μέρος/ενότητα/σημείο] του παρόντος Τυπο</w:t>
      </w:r>
      <w:r w:rsidR="00860B03">
        <w:rPr>
          <w:i/>
        </w:rPr>
        <w:t>ποιημένου Εντύπου Υπεύθυνης Δήλω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rsidR="00B73C16" w:rsidRDefault="00B73C16">
      <w:pPr>
        <w:ind w:firstLine="0"/>
      </w:pPr>
      <w:r>
        <w:rPr>
          <w:i/>
        </w:rPr>
        <w:br w:type="page"/>
      </w:r>
    </w:p>
    <w:sectPr w:rsidR="00B73C16">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C00" w:rsidRDefault="001E7C00">
      <w:pPr>
        <w:spacing w:after="0" w:line="240" w:lineRule="auto"/>
      </w:pPr>
      <w:r>
        <w:separator/>
      </w:r>
    </w:p>
  </w:endnote>
  <w:endnote w:type="continuationSeparator" w:id="0">
    <w:p w:rsidR="001E7C00" w:rsidRDefault="001E7C00">
      <w:pPr>
        <w:spacing w:after="0" w:line="240" w:lineRule="auto"/>
      </w:pPr>
      <w:r>
        <w:continuationSeparator/>
      </w:r>
    </w:p>
  </w:endnote>
  <w:endnote w:id="1">
    <w:p w:rsidR="00210485" w:rsidRPr="002F6B21" w:rsidRDefault="0021048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210485" w:rsidRPr="002F6B21" w:rsidRDefault="0021048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10485" w:rsidRPr="00F62DFA" w:rsidRDefault="0021048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10485" w:rsidRPr="00F62DFA" w:rsidRDefault="0021048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210485" w:rsidRPr="00F62DFA" w:rsidRDefault="0021048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210485" w:rsidRPr="002F6B21" w:rsidRDefault="0021048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210485" w:rsidRPr="002F6B21" w:rsidRDefault="00210485"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210485" w:rsidRPr="002F6B21" w:rsidRDefault="0021048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6">
    <w:p w:rsidR="00210485" w:rsidRPr="002F6B21" w:rsidRDefault="0021048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7">
    <w:p w:rsidR="00210485" w:rsidRPr="002F6B21" w:rsidRDefault="0021048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210485" w:rsidRPr="002F6B21" w:rsidRDefault="0021048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210485" w:rsidRPr="002F6B21" w:rsidRDefault="0021048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210485" w:rsidRPr="002F6B21" w:rsidRDefault="0021048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1">
    <w:p w:rsidR="00210485" w:rsidRPr="002F6B21" w:rsidRDefault="0021048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210485" w:rsidRPr="002F6B21" w:rsidRDefault="0021048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r w:rsidR="00AF33AC">
        <w:rPr>
          <w:i/>
          <w:iCs/>
        </w:rPr>
        <w:t>Σύμβασης</w:t>
      </w:r>
      <w:r w:rsidRPr="002F6B21">
        <w:rPr>
          <w:i/>
          <w:iCs/>
        </w:rPr>
        <w:t xml:space="preserve"> σχετικά µε την προστασία των </w:t>
      </w:r>
      <w:r w:rsidR="00AF33AC" w:rsidRPr="002F6B21">
        <w:rPr>
          <w:i/>
          <w:iCs/>
        </w:rPr>
        <w:t>οικονομικών</w:t>
      </w:r>
      <w:r w:rsidRPr="002F6B21">
        <w:rPr>
          <w:i/>
          <w:iCs/>
        </w:rPr>
        <w:t xml:space="preserve"> </w:t>
      </w:r>
      <w:r w:rsidR="00AF33AC" w:rsidRPr="002F6B21">
        <w:rPr>
          <w:i/>
          <w:iCs/>
        </w:rPr>
        <w:t>συμφερόντων</w:t>
      </w:r>
      <w:r w:rsidRPr="002F6B21">
        <w:rPr>
          <w:i/>
          <w:iCs/>
        </w:rPr>
        <w:t xml:space="preserve"> των Ευρωπαϊκών Κοινοτήτων και των συναφών µε αυτήν Πρωτοκόλλων.</w:t>
      </w:r>
    </w:p>
  </w:endnote>
  <w:endnote w:id="13">
    <w:p w:rsidR="00210485" w:rsidRPr="002F6B21" w:rsidRDefault="0021048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210485" w:rsidRPr="002F6B21" w:rsidRDefault="0021048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210485" w:rsidRPr="002F6B21" w:rsidRDefault="0021048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210485" w:rsidRPr="002F6B21" w:rsidRDefault="0021048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210485" w:rsidRPr="002F6B21" w:rsidRDefault="0021048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210485" w:rsidRPr="002F6B21" w:rsidRDefault="0021048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210485" w:rsidRPr="002F6B21" w:rsidRDefault="00210485"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210485" w:rsidRPr="002F6B21" w:rsidRDefault="0021048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210485" w:rsidRPr="002F6B21" w:rsidRDefault="0021048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210485" w:rsidRPr="002F6B21" w:rsidRDefault="0021048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210485" w:rsidRPr="002F6B21" w:rsidRDefault="0021048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210485" w:rsidRPr="002F6B21" w:rsidRDefault="00210485" w:rsidP="00B73C16">
      <w:pPr>
        <w:pStyle w:val="af9"/>
        <w:tabs>
          <w:tab w:val="left" w:pos="284"/>
        </w:tabs>
        <w:ind w:firstLine="0"/>
      </w:pPr>
      <w:r w:rsidRPr="00F62DFA">
        <w:rPr>
          <w:rStyle w:val="a5"/>
        </w:rPr>
        <w:endnoteRef/>
      </w:r>
      <w:r w:rsidRPr="002F6B21">
        <w:tab/>
        <w:t>Επαναλάβετε όσες φορές χρειάζεται.</w:t>
      </w:r>
    </w:p>
  </w:endnote>
  <w:endnote w:id="25">
    <w:p w:rsidR="00210485" w:rsidRPr="002F6B21" w:rsidRDefault="0021048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210485" w:rsidRPr="002F6B21" w:rsidRDefault="0021048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210485" w:rsidRPr="002F6B21" w:rsidRDefault="00210485" w:rsidP="00B73C16">
      <w:pPr>
        <w:pStyle w:val="af9"/>
        <w:tabs>
          <w:tab w:val="left" w:pos="284"/>
        </w:tabs>
        <w:ind w:firstLine="0"/>
      </w:pPr>
      <w:r w:rsidRPr="00F62DFA">
        <w:rPr>
          <w:rStyle w:val="a5"/>
        </w:rPr>
        <w:endnoteRef/>
      </w:r>
      <w:r w:rsidRPr="002F6B21">
        <w:tab/>
        <w:t>Άρθρο 73 παρ. 5.</w:t>
      </w:r>
    </w:p>
  </w:endnote>
  <w:endnote w:id="28">
    <w:p w:rsidR="00210485" w:rsidRPr="002F6B21" w:rsidRDefault="0021048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210485" w:rsidRPr="002F6B21" w:rsidRDefault="0021048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0">
    <w:p w:rsidR="00210485" w:rsidRPr="002F6B21" w:rsidRDefault="00210485" w:rsidP="00B73C16">
      <w:pPr>
        <w:pStyle w:val="af9"/>
        <w:tabs>
          <w:tab w:val="left" w:pos="284"/>
        </w:tabs>
        <w:ind w:firstLine="0"/>
      </w:pPr>
      <w:r w:rsidRPr="00F62DFA">
        <w:rPr>
          <w:rStyle w:val="a5"/>
        </w:rPr>
        <w:endnoteRef/>
      </w:r>
      <w:r w:rsidRPr="002F6B21">
        <w:tab/>
        <w:t>Πρβλ άρθρο 48.</w:t>
      </w:r>
    </w:p>
  </w:endnote>
  <w:endnote w:id="31">
    <w:p w:rsidR="00210485" w:rsidRPr="002F6B21" w:rsidRDefault="00210485"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210485" w:rsidRPr="002F6B21" w:rsidRDefault="00210485"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210485" w:rsidRPr="002F6B21" w:rsidRDefault="0021048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210485" w:rsidRPr="002F6B21" w:rsidRDefault="00210485"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210485" w:rsidRPr="002F6B21" w:rsidRDefault="00210485"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210485" w:rsidRPr="002F6B21" w:rsidRDefault="0021048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7">
    <w:p w:rsidR="00210485" w:rsidRPr="002F6B21" w:rsidRDefault="00210485"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210485" w:rsidRPr="002F6B21" w:rsidRDefault="0021048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210485" w:rsidRPr="002F6B21" w:rsidRDefault="0021048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210485" w:rsidRPr="002F6B21" w:rsidRDefault="0021048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210485" w:rsidRPr="002F6B21" w:rsidRDefault="0021048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210485" w:rsidRPr="002F6B21" w:rsidRDefault="00210485"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210485" w:rsidRPr="002F6B21" w:rsidRDefault="0021048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210485" w:rsidRPr="002F6B21" w:rsidRDefault="0021048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5">
    <w:p w:rsidR="00210485" w:rsidRPr="002F6B21" w:rsidRDefault="00210485" w:rsidP="00B73C16">
      <w:pPr>
        <w:pStyle w:val="af9"/>
        <w:tabs>
          <w:tab w:val="left" w:pos="284"/>
        </w:tabs>
        <w:ind w:firstLine="0"/>
      </w:pPr>
      <w:r w:rsidRPr="00F62DFA">
        <w:rPr>
          <w:rStyle w:val="a5"/>
        </w:rPr>
        <w:endnoteRef/>
      </w:r>
      <w:r w:rsidRPr="002F6B21">
        <w:tab/>
        <w:t>Επαναλάβετε όσες φορές χρειάζεται.</w:t>
      </w:r>
    </w:p>
  </w:endnote>
  <w:endnote w:id="46">
    <w:p w:rsidR="00210485" w:rsidRPr="002F6B21" w:rsidRDefault="00210485"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210485" w:rsidRPr="002F6B21" w:rsidRDefault="00210485" w:rsidP="00B73C16">
      <w:pPr>
        <w:pStyle w:val="af9"/>
        <w:tabs>
          <w:tab w:val="left" w:pos="284"/>
        </w:tabs>
        <w:ind w:firstLine="0"/>
      </w:pPr>
      <w:r w:rsidRPr="00F62DFA">
        <w:rPr>
          <w:rStyle w:val="a5"/>
        </w:rPr>
        <w:endnoteRef/>
      </w:r>
      <w:r w:rsidRPr="002F6B21">
        <w:tab/>
        <w:t>Πρβλ και άρθρο 1 ν. 4250/2014</w:t>
      </w:r>
    </w:p>
  </w:endnote>
  <w:endnote w:id="48">
    <w:p w:rsidR="00210485" w:rsidRPr="002F6B21" w:rsidRDefault="0021048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charset w:val="A1"/>
    <w:family w:val="swiss"/>
    <w:pitch w:val="variable"/>
    <w:sig w:usb0="E1002EFF" w:usb1="C000605B" w:usb2="00000029" w:usb3="00000000" w:csb0="000101FF" w:csb1="00000000"/>
  </w:font>
  <w:font w:name="Candara">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485" w:rsidRDefault="001E7C00">
    <w:pPr>
      <w:pStyle w:val="af0"/>
      <w:shd w:val="clear" w:color="auto" w:fill="FFFFFF"/>
      <w:jc w:val="center"/>
    </w:pPr>
    <w:r>
      <w:fldChar w:fldCharType="begin"/>
    </w:r>
    <w:r>
      <w:instrText xml:space="preserve"> PAGE </w:instrText>
    </w:r>
    <w:r>
      <w:fldChar w:fldCharType="separate"/>
    </w:r>
    <w:r w:rsidR="009C6450">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C00" w:rsidRDefault="001E7C00">
      <w:pPr>
        <w:spacing w:after="0" w:line="240" w:lineRule="auto"/>
      </w:pPr>
      <w:r>
        <w:separator/>
      </w:r>
    </w:p>
  </w:footnote>
  <w:footnote w:type="continuationSeparator" w:id="0">
    <w:p w:rsidR="001E7C00" w:rsidRDefault="001E7C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485" w:rsidRDefault="00385B15">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037E70"/>
    <w:rsid w:val="00037E70"/>
    <w:rsid w:val="00083944"/>
    <w:rsid w:val="00086044"/>
    <w:rsid w:val="00087875"/>
    <w:rsid w:val="00095EF4"/>
    <w:rsid w:val="00161649"/>
    <w:rsid w:val="00184900"/>
    <w:rsid w:val="001A33D7"/>
    <w:rsid w:val="001C789A"/>
    <w:rsid w:val="001E4F91"/>
    <w:rsid w:val="001E6916"/>
    <w:rsid w:val="001E7C00"/>
    <w:rsid w:val="00210485"/>
    <w:rsid w:val="00280674"/>
    <w:rsid w:val="002C4559"/>
    <w:rsid w:val="002D427D"/>
    <w:rsid w:val="002D77D5"/>
    <w:rsid w:val="002F6B21"/>
    <w:rsid w:val="00335746"/>
    <w:rsid w:val="00337832"/>
    <w:rsid w:val="00385B15"/>
    <w:rsid w:val="00392565"/>
    <w:rsid w:val="003A5BD6"/>
    <w:rsid w:val="003B6A3F"/>
    <w:rsid w:val="003D05A6"/>
    <w:rsid w:val="003D10A7"/>
    <w:rsid w:val="003E0D86"/>
    <w:rsid w:val="003E472D"/>
    <w:rsid w:val="004607C1"/>
    <w:rsid w:val="004834F1"/>
    <w:rsid w:val="004A40BE"/>
    <w:rsid w:val="00532E49"/>
    <w:rsid w:val="00546165"/>
    <w:rsid w:val="00574D88"/>
    <w:rsid w:val="00576263"/>
    <w:rsid w:val="00591F7B"/>
    <w:rsid w:val="005A448A"/>
    <w:rsid w:val="005B5974"/>
    <w:rsid w:val="006254C5"/>
    <w:rsid w:val="006635D3"/>
    <w:rsid w:val="006A174D"/>
    <w:rsid w:val="007318B7"/>
    <w:rsid w:val="00764394"/>
    <w:rsid w:val="00782DD2"/>
    <w:rsid w:val="00797185"/>
    <w:rsid w:val="007E5CCB"/>
    <w:rsid w:val="00860B03"/>
    <w:rsid w:val="00886361"/>
    <w:rsid w:val="008C4806"/>
    <w:rsid w:val="008D1841"/>
    <w:rsid w:val="0091088D"/>
    <w:rsid w:val="00910A0A"/>
    <w:rsid w:val="00951B50"/>
    <w:rsid w:val="00952EDE"/>
    <w:rsid w:val="00953C50"/>
    <w:rsid w:val="00956D4A"/>
    <w:rsid w:val="0099584D"/>
    <w:rsid w:val="009A0E61"/>
    <w:rsid w:val="009C5EBB"/>
    <w:rsid w:val="009C6450"/>
    <w:rsid w:val="009D7B1E"/>
    <w:rsid w:val="00A13E56"/>
    <w:rsid w:val="00A23CF4"/>
    <w:rsid w:val="00A6080B"/>
    <w:rsid w:val="00A87C88"/>
    <w:rsid w:val="00A973E8"/>
    <w:rsid w:val="00AF33AC"/>
    <w:rsid w:val="00B1246A"/>
    <w:rsid w:val="00B57ACD"/>
    <w:rsid w:val="00B73C16"/>
    <w:rsid w:val="00C4100C"/>
    <w:rsid w:val="00C441BF"/>
    <w:rsid w:val="00C71808"/>
    <w:rsid w:val="00C86856"/>
    <w:rsid w:val="00CA0924"/>
    <w:rsid w:val="00CC1F13"/>
    <w:rsid w:val="00D412BB"/>
    <w:rsid w:val="00E00AB5"/>
    <w:rsid w:val="00E109F9"/>
    <w:rsid w:val="00E22E68"/>
    <w:rsid w:val="00E434F6"/>
    <w:rsid w:val="00E62370"/>
    <w:rsid w:val="00E73C90"/>
    <w:rsid w:val="00E800F4"/>
    <w:rsid w:val="00E82B74"/>
    <w:rsid w:val="00E8605E"/>
    <w:rsid w:val="00EF7A2B"/>
    <w:rsid w:val="00F12828"/>
    <w:rsid w:val="00F140F3"/>
    <w:rsid w:val="00F62DFA"/>
    <w:rsid w:val="00F75220"/>
    <w:rsid w:val="00F86FCD"/>
    <w:rsid w:val="00F92DD4"/>
    <w:rsid w:val="00F93C83"/>
    <w:rsid w:val="00FC237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DA3E28A8-6263-45AF-9014-6C4548FC3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customStyle="1" w:styleId="Char4">
    <w:name w:val="Char"/>
    <w:basedOn w:val="a"/>
    <w:rsid w:val="00A6080B"/>
    <w:pPr>
      <w:suppressAutoHyphens w:val="0"/>
      <w:spacing w:after="160" w:line="240" w:lineRule="exact"/>
      <w:ind w:firstLine="0"/>
      <w:jc w:val="left"/>
    </w:pPr>
    <w:rPr>
      <w:rFonts w:ascii="Verdana" w:hAnsi="Verdana" w:cs="Verdana"/>
      <w:kern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368230">
      <w:bodyDiv w:val="1"/>
      <w:marLeft w:val="0"/>
      <w:marRight w:val="0"/>
      <w:marTop w:val="0"/>
      <w:marBottom w:val="0"/>
      <w:divBdr>
        <w:top w:val="none" w:sz="0" w:space="0" w:color="auto"/>
        <w:left w:val="none" w:sz="0" w:space="0" w:color="auto"/>
        <w:bottom w:val="none" w:sz="0" w:space="0" w:color="auto"/>
        <w:right w:val="none" w:sz="0" w:space="0" w:color="auto"/>
      </w:divBdr>
    </w:div>
    <w:div w:id="173954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el.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D42BC-1F05-4B71-84CB-19264621D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4932</Words>
  <Characters>26635</Characters>
  <Application>Microsoft Office Word</Application>
  <DocSecurity>0</DocSecurity>
  <Lines>221</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31504</CharactersWithSpaces>
  <SharedDoc>false</SharedDoc>
  <HLinks>
    <vt:vector size="6" baseType="variant">
      <vt:variant>
        <vt:i4>2293818</vt:i4>
      </vt:variant>
      <vt:variant>
        <vt:i4>0</vt:i4>
      </vt:variant>
      <vt:variant>
        <vt:i4>0</vt:i4>
      </vt:variant>
      <vt:variant>
        <vt:i4>5</vt:i4>
      </vt:variant>
      <vt:variant>
        <vt:lpwstr>http://www.ppel.gov.gr/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5</cp:revision>
  <cp:lastPrinted>2019-12-09T08:43:00Z</cp:lastPrinted>
  <dcterms:created xsi:type="dcterms:W3CDTF">2020-01-07T06:52:00Z</dcterms:created>
  <dcterms:modified xsi:type="dcterms:W3CDTF">2020-02-21T08:20:00Z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