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34D11" w:rsidRDefault="00E3775B">
      <w:pPr>
        <w:ind w:firstLine="0"/>
        <w:jc w:val="center"/>
      </w:pPr>
      <w:r>
        <w:rPr>
          <w:b/>
          <w:bCs/>
        </w:rPr>
        <w:t xml:space="preserve">ΤΥΠΟΠΟΙΗΜΕΝΟ ΕΝΤΥΠΟ ΥΠΕΥΘΥΝΗΣ ΔΗΛΩΣΗΣ </w:t>
      </w:r>
      <w:r>
        <w:rPr>
          <w:b/>
          <w:bCs/>
          <w:sz w:val="24"/>
          <w:szCs w:val="24"/>
        </w:rPr>
        <w:t>(TEΥΔ)</w:t>
      </w:r>
    </w:p>
    <w:p w:rsidR="00234D11" w:rsidRDefault="00E3775B">
      <w:pPr>
        <w:jc w:val="center"/>
      </w:pPr>
      <w:r>
        <w:rPr>
          <w:b/>
          <w:bCs/>
          <w:sz w:val="24"/>
          <w:szCs w:val="24"/>
        </w:rPr>
        <w:t>[άρθρου 79 παρ. 4 ν. 4412/2016 (Α 147)]</w:t>
      </w:r>
    </w:p>
    <w:p w:rsidR="00234D11" w:rsidRDefault="00E3775B">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234D11" w:rsidRDefault="00E3775B">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2"/>
      </w:r>
      <w:r>
        <w:rPr>
          <w:b/>
          <w:bCs/>
          <w:u w:val="single"/>
        </w:rPr>
        <w:t xml:space="preserve">  και τη διαδικασία ανάθεσης</w:t>
      </w:r>
    </w:p>
    <w:p w:rsidR="00234D11" w:rsidRDefault="00E3775B">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543870" w:rsidTr="00324343">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543870" w:rsidRPr="00543870" w:rsidRDefault="00543870" w:rsidP="00324343">
            <w:pPr>
              <w:spacing w:after="0"/>
              <w:ind w:firstLine="0"/>
              <w:rPr>
                <w:rFonts w:asciiTheme="minorHAnsi" w:hAnsiTheme="minorHAnsi" w:cstheme="minorHAnsi"/>
              </w:rPr>
            </w:pPr>
            <w:r w:rsidRPr="00543870">
              <w:rPr>
                <w:rFonts w:asciiTheme="minorHAnsi" w:hAnsiTheme="minorHAnsi" w:cstheme="minorHAnsi"/>
                <w:b/>
                <w:bCs/>
              </w:rPr>
              <w:t>Α: Ονομασία, διεύθυνση και στοιχεία επικοινωνίας της αναθέτουσας αρχής :</w:t>
            </w:r>
          </w:p>
          <w:p w:rsidR="00543870" w:rsidRPr="00543870" w:rsidRDefault="00543870" w:rsidP="00543870">
            <w:pPr>
              <w:spacing w:after="0" w:line="240" w:lineRule="auto"/>
              <w:ind w:left="87" w:firstLine="0"/>
              <w:rPr>
                <w:rFonts w:asciiTheme="minorHAnsi" w:hAnsiTheme="minorHAnsi" w:cstheme="minorHAnsi"/>
                <w:b/>
              </w:rPr>
            </w:pPr>
            <w:r w:rsidRPr="00543870">
              <w:rPr>
                <w:rFonts w:asciiTheme="minorHAnsi" w:hAnsiTheme="minorHAnsi" w:cstheme="minorHAnsi"/>
                <w:b/>
              </w:rPr>
              <w:t>ΠΕΡΙΦΕΡΕΙΑ ΠΕΛΟΠΟΝΝΗΣΟΥ</w:t>
            </w:r>
          </w:p>
          <w:p w:rsidR="00543870" w:rsidRPr="00543870" w:rsidRDefault="00543870" w:rsidP="00543870">
            <w:pPr>
              <w:spacing w:after="0" w:line="240" w:lineRule="auto"/>
              <w:ind w:left="87" w:firstLine="0"/>
              <w:rPr>
                <w:rFonts w:asciiTheme="minorHAnsi" w:hAnsiTheme="minorHAnsi" w:cstheme="minorHAnsi"/>
                <w:b/>
              </w:rPr>
            </w:pPr>
            <w:r w:rsidRPr="00543870">
              <w:rPr>
                <w:rFonts w:asciiTheme="minorHAnsi" w:hAnsiTheme="minorHAnsi" w:cstheme="minorHAnsi"/>
                <w:b/>
              </w:rPr>
              <w:t>ΓΕΝΙΚΗ ΔΙΕΥΘΥΝΣΗ ΕΣΩΤΕΡΙΚΗΣ ΛΕΙΤΟΥΡΓΙΑΣ</w:t>
            </w:r>
          </w:p>
          <w:p w:rsidR="00543870" w:rsidRPr="00543870" w:rsidRDefault="00543870" w:rsidP="00543870">
            <w:pPr>
              <w:spacing w:after="0" w:line="240" w:lineRule="auto"/>
              <w:ind w:left="87" w:firstLine="0"/>
              <w:rPr>
                <w:rFonts w:asciiTheme="minorHAnsi" w:hAnsiTheme="minorHAnsi" w:cstheme="minorHAnsi"/>
                <w:b/>
              </w:rPr>
            </w:pPr>
            <w:r w:rsidRPr="00543870">
              <w:rPr>
                <w:rFonts w:asciiTheme="minorHAnsi" w:hAnsiTheme="minorHAnsi" w:cstheme="minorHAnsi"/>
                <w:b/>
              </w:rPr>
              <w:t>Δ/ΝΣΗ ΔΙΟΙΚΗΤΙΚΟΥ - ΟΙΚΟΝΟΜΙΚΟΥ</w:t>
            </w:r>
          </w:p>
          <w:p w:rsidR="00543870" w:rsidRPr="00543870" w:rsidRDefault="00543870" w:rsidP="00543870">
            <w:pPr>
              <w:spacing w:after="0" w:line="240" w:lineRule="auto"/>
              <w:ind w:left="87" w:firstLine="0"/>
              <w:rPr>
                <w:rFonts w:asciiTheme="minorHAnsi" w:hAnsiTheme="minorHAnsi" w:cstheme="minorHAnsi"/>
                <w:b/>
              </w:rPr>
            </w:pPr>
            <w:r w:rsidRPr="00543870">
              <w:rPr>
                <w:rFonts w:asciiTheme="minorHAnsi" w:hAnsiTheme="minorHAnsi" w:cstheme="minorHAnsi"/>
                <w:b/>
              </w:rPr>
              <w:t>ΠΕΡΙΦΕΡΕΙΑΚΗΣ ΕΝΟΤΗΤΑΣ ΜΕΣΣΗΝΙΑΣ</w:t>
            </w:r>
          </w:p>
          <w:p w:rsidR="00543870" w:rsidRPr="00543870" w:rsidRDefault="00543870" w:rsidP="00543870">
            <w:pPr>
              <w:spacing w:after="0" w:line="240" w:lineRule="auto"/>
              <w:ind w:left="87" w:firstLine="0"/>
              <w:rPr>
                <w:rFonts w:asciiTheme="minorHAnsi" w:hAnsiTheme="minorHAnsi" w:cstheme="minorHAnsi"/>
                <w:b/>
              </w:rPr>
            </w:pPr>
            <w:r w:rsidRPr="00543870">
              <w:rPr>
                <w:rFonts w:asciiTheme="minorHAnsi" w:hAnsiTheme="minorHAnsi" w:cstheme="minorHAnsi"/>
                <w:b/>
              </w:rPr>
              <w:t>ΤΜΗΜΑ ΠΡΟΜΗΘΕΙΩΝ</w:t>
            </w:r>
          </w:p>
          <w:p w:rsidR="00543870" w:rsidRPr="00543870" w:rsidRDefault="00543870" w:rsidP="00543870">
            <w:pPr>
              <w:spacing w:after="0" w:line="240" w:lineRule="auto"/>
              <w:ind w:left="87" w:firstLine="0"/>
              <w:rPr>
                <w:rFonts w:asciiTheme="minorHAnsi" w:hAnsiTheme="minorHAnsi" w:cstheme="minorHAnsi"/>
              </w:rPr>
            </w:pPr>
            <w:r w:rsidRPr="00543870">
              <w:rPr>
                <w:rFonts w:asciiTheme="minorHAnsi" w:hAnsiTheme="minorHAnsi" w:cstheme="minorHAnsi"/>
              </w:rPr>
              <w:t>Ταχυδρομική διεύθυνση : Ψαρών 15, Καλαμάτα</w:t>
            </w:r>
          </w:p>
          <w:p w:rsidR="00543870" w:rsidRPr="00543870" w:rsidRDefault="00543870" w:rsidP="00543870">
            <w:pPr>
              <w:spacing w:after="0" w:line="240" w:lineRule="auto"/>
              <w:ind w:left="87" w:firstLine="0"/>
              <w:rPr>
                <w:rFonts w:asciiTheme="minorHAnsi" w:hAnsiTheme="minorHAnsi" w:cstheme="minorHAnsi"/>
                <w:b/>
              </w:rPr>
            </w:pPr>
            <w:r w:rsidRPr="00543870">
              <w:rPr>
                <w:rFonts w:asciiTheme="minorHAnsi" w:hAnsiTheme="minorHAnsi" w:cstheme="minorHAnsi"/>
              </w:rPr>
              <w:t>Ταχ. Κωδικός: 24131</w:t>
            </w:r>
          </w:p>
          <w:p w:rsidR="00543870" w:rsidRPr="00543870" w:rsidRDefault="00543870" w:rsidP="00543870">
            <w:pPr>
              <w:spacing w:after="0" w:line="240" w:lineRule="auto"/>
              <w:ind w:left="87" w:firstLine="0"/>
              <w:rPr>
                <w:rFonts w:asciiTheme="minorHAnsi" w:hAnsiTheme="minorHAnsi" w:cstheme="minorHAnsi"/>
              </w:rPr>
            </w:pPr>
            <w:r w:rsidRPr="00543870">
              <w:rPr>
                <w:rFonts w:asciiTheme="minorHAnsi" w:hAnsiTheme="minorHAnsi" w:cstheme="minorHAnsi"/>
              </w:rPr>
              <w:t xml:space="preserve">Πληροφορίες: Δ. Καραΐσκου </w:t>
            </w:r>
          </w:p>
          <w:p w:rsidR="00543870" w:rsidRPr="00543870" w:rsidRDefault="00543870" w:rsidP="00543870">
            <w:pPr>
              <w:spacing w:after="0" w:line="240" w:lineRule="auto"/>
              <w:ind w:left="87" w:firstLine="0"/>
              <w:rPr>
                <w:rFonts w:asciiTheme="minorHAnsi" w:hAnsiTheme="minorHAnsi" w:cstheme="minorHAnsi"/>
              </w:rPr>
            </w:pPr>
            <w:r w:rsidRPr="00543870">
              <w:rPr>
                <w:rFonts w:asciiTheme="minorHAnsi" w:hAnsiTheme="minorHAnsi" w:cstheme="minorHAnsi"/>
              </w:rPr>
              <w:t>Τηλέφωνο: 27213 61404</w:t>
            </w:r>
          </w:p>
          <w:p w:rsidR="00543870" w:rsidRPr="00543870" w:rsidRDefault="00543870" w:rsidP="00543870">
            <w:pPr>
              <w:spacing w:after="0" w:line="240" w:lineRule="auto"/>
              <w:ind w:firstLine="0"/>
              <w:rPr>
                <w:rFonts w:asciiTheme="minorHAnsi" w:hAnsiTheme="minorHAnsi" w:cstheme="minorHAnsi"/>
              </w:rPr>
            </w:pPr>
            <w:r w:rsidRPr="00543870">
              <w:rPr>
                <w:rFonts w:asciiTheme="minorHAnsi" w:hAnsiTheme="minorHAnsi" w:cstheme="minorHAnsi"/>
              </w:rPr>
              <w:t xml:space="preserve">  Ηλ. ταχυδρομείο: </w:t>
            </w:r>
            <w:hyperlink r:id="rId8" w:history="1">
              <w:r w:rsidRPr="00543870">
                <w:rPr>
                  <w:rStyle w:val="-"/>
                  <w:rFonts w:asciiTheme="minorHAnsi" w:hAnsiTheme="minorHAnsi" w:cstheme="minorHAnsi"/>
                  <w:lang w:val="fr-FR"/>
                </w:rPr>
                <w:t>dkaraiskou</w:t>
              </w:r>
              <w:r w:rsidRPr="00543870">
                <w:rPr>
                  <w:rStyle w:val="-"/>
                  <w:rFonts w:asciiTheme="minorHAnsi" w:hAnsiTheme="minorHAnsi" w:cstheme="minorHAnsi"/>
                </w:rPr>
                <w:t>@</w:t>
              </w:r>
              <w:r w:rsidRPr="00543870">
                <w:rPr>
                  <w:rStyle w:val="-"/>
                  <w:rFonts w:asciiTheme="minorHAnsi" w:hAnsiTheme="minorHAnsi" w:cstheme="minorHAnsi"/>
                  <w:lang w:val="en-US"/>
                </w:rPr>
                <w:t>pe</w:t>
              </w:r>
              <w:r w:rsidRPr="00543870">
                <w:rPr>
                  <w:rStyle w:val="-"/>
                  <w:rFonts w:asciiTheme="minorHAnsi" w:hAnsiTheme="minorHAnsi" w:cstheme="minorHAnsi"/>
                </w:rPr>
                <w:t>-</w:t>
              </w:r>
              <w:r w:rsidRPr="00543870">
                <w:rPr>
                  <w:rStyle w:val="-"/>
                  <w:rFonts w:asciiTheme="minorHAnsi" w:hAnsiTheme="minorHAnsi" w:cstheme="minorHAnsi"/>
                  <w:lang w:val="fr-FR"/>
                </w:rPr>
                <w:t>messinias</w:t>
              </w:r>
              <w:r w:rsidRPr="00543870">
                <w:rPr>
                  <w:rStyle w:val="-"/>
                  <w:rFonts w:asciiTheme="minorHAnsi" w:hAnsiTheme="minorHAnsi" w:cstheme="minorHAnsi"/>
                </w:rPr>
                <w:t>.</w:t>
              </w:r>
              <w:r w:rsidRPr="00543870">
                <w:rPr>
                  <w:rStyle w:val="-"/>
                  <w:rFonts w:asciiTheme="minorHAnsi" w:hAnsiTheme="minorHAnsi" w:cstheme="minorHAnsi"/>
                  <w:lang w:val="fr-FR"/>
                </w:rPr>
                <w:t>gr</w:t>
              </w:r>
            </w:hyperlink>
          </w:p>
        </w:tc>
      </w:tr>
      <w:tr w:rsidR="00543870" w:rsidTr="00324343">
        <w:tc>
          <w:tcPr>
            <w:tcW w:w="8965" w:type="dxa"/>
            <w:tcBorders>
              <w:left w:val="single" w:sz="1" w:space="0" w:color="000000"/>
              <w:bottom w:val="single" w:sz="1" w:space="0" w:color="000000"/>
              <w:right w:val="single" w:sz="1" w:space="0" w:color="000000"/>
            </w:tcBorders>
            <w:shd w:val="clear" w:color="auto" w:fill="B2B2B2"/>
          </w:tcPr>
          <w:p w:rsidR="00543870" w:rsidRPr="00543870" w:rsidRDefault="00543870" w:rsidP="00324343">
            <w:pPr>
              <w:spacing w:after="0"/>
              <w:ind w:firstLine="0"/>
              <w:rPr>
                <w:rFonts w:asciiTheme="minorHAnsi" w:hAnsiTheme="minorHAnsi" w:cstheme="minorHAnsi"/>
              </w:rPr>
            </w:pPr>
            <w:r w:rsidRPr="00543870">
              <w:rPr>
                <w:rFonts w:asciiTheme="minorHAnsi" w:hAnsiTheme="minorHAnsi" w:cstheme="minorHAnsi"/>
                <w:b/>
                <w:bCs/>
              </w:rPr>
              <w:t>Β: Πληροφορίες σχετικά με τη διαδικασία σύναψης σύμβασης</w:t>
            </w:r>
          </w:p>
          <w:p w:rsidR="00543870" w:rsidRDefault="00543870" w:rsidP="00324343">
            <w:pPr>
              <w:ind w:firstLine="0"/>
              <w:rPr>
                <w:rFonts w:asciiTheme="minorHAnsi" w:hAnsiTheme="minorHAnsi" w:cstheme="minorHAnsi"/>
                <w:b/>
              </w:rPr>
            </w:pPr>
            <w:r w:rsidRPr="00543870">
              <w:rPr>
                <w:rFonts w:asciiTheme="minorHAnsi" w:hAnsiTheme="minorHAnsi" w:cstheme="minorHAnsi"/>
                <w:b/>
              </w:rPr>
              <w:t xml:space="preserve">Ανοικτός Ηλεκτρονικός Διαγωνισμός Κάτω των ορίων με αντικείμενο την: </w:t>
            </w:r>
          </w:p>
          <w:p w:rsidR="00543870" w:rsidRPr="00543870" w:rsidRDefault="00543870" w:rsidP="00324343">
            <w:pPr>
              <w:ind w:firstLine="0"/>
              <w:rPr>
                <w:rFonts w:asciiTheme="minorHAnsi" w:hAnsiTheme="minorHAnsi" w:cstheme="minorHAnsi"/>
                <w:b/>
                <w:bCs/>
                <w:i/>
              </w:rPr>
            </w:pPr>
            <w:r w:rsidRPr="00543870">
              <w:rPr>
                <w:rFonts w:asciiTheme="minorHAnsi" w:hAnsiTheme="minorHAnsi" w:cstheme="minorHAnsi"/>
                <w:b/>
                <w:bCs/>
                <w:i/>
              </w:rPr>
              <w:t xml:space="preserve">«Προμήθεια και τοποθέτηση μεταλλικής λυόμενης κερκίδας στο Δημοτικό γήπεδο Βαλύρας και στο Δημοτικό Γήπεδο Αγίου Νικολάου Μπούκας στο Δήμο Μεσσήνης » </w:t>
            </w:r>
          </w:p>
          <w:p w:rsidR="00543870" w:rsidRPr="00543870" w:rsidRDefault="00543870" w:rsidP="00324343">
            <w:pPr>
              <w:ind w:firstLine="0"/>
              <w:rPr>
                <w:rFonts w:asciiTheme="minorHAnsi" w:hAnsiTheme="minorHAnsi" w:cstheme="minorHAnsi"/>
              </w:rPr>
            </w:pPr>
            <w:r w:rsidRPr="00543870">
              <w:rPr>
                <w:rFonts w:asciiTheme="minorHAnsi" w:hAnsiTheme="minorHAnsi" w:cstheme="minorHAnsi"/>
              </w:rPr>
              <w:t>Η σύμβαση αναφέρεται σ</w:t>
            </w:r>
            <w:r>
              <w:rPr>
                <w:rFonts w:asciiTheme="minorHAnsi" w:hAnsiTheme="minorHAnsi" w:cstheme="minorHAnsi"/>
              </w:rPr>
              <w:t>ε</w:t>
            </w:r>
            <w:r w:rsidRPr="00543870">
              <w:rPr>
                <w:rFonts w:asciiTheme="minorHAnsi" w:hAnsiTheme="minorHAnsi" w:cstheme="minorHAnsi"/>
              </w:rPr>
              <w:t xml:space="preserve"> προμήθεια .</w:t>
            </w:r>
          </w:p>
          <w:p w:rsidR="00543870" w:rsidRPr="00543870" w:rsidRDefault="00543870" w:rsidP="00324343">
            <w:pPr>
              <w:ind w:firstLine="0"/>
              <w:rPr>
                <w:rFonts w:asciiTheme="minorHAnsi" w:hAnsiTheme="minorHAnsi" w:cstheme="minorHAnsi"/>
                <w:b/>
                <w:bCs/>
              </w:rPr>
            </w:pPr>
            <w:r w:rsidRPr="00543870">
              <w:rPr>
                <w:rFonts w:asciiTheme="minorHAnsi" w:hAnsiTheme="minorHAnsi" w:cstheme="minorHAnsi"/>
                <w:b/>
                <w:bCs/>
                <w:lang w:val="en-US"/>
              </w:rPr>
              <w:t>CPV</w:t>
            </w:r>
            <w:r w:rsidRPr="00543870">
              <w:rPr>
                <w:rFonts w:asciiTheme="minorHAnsi" w:hAnsiTheme="minorHAnsi" w:cstheme="minorHAnsi"/>
                <w:b/>
                <w:bCs/>
              </w:rPr>
              <w:t xml:space="preserve">:  </w:t>
            </w:r>
            <w:r w:rsidR="00B13A79">
              <w:rPr>
                <w:rFonts w:asciiTheme="minorHAnsi" w:hAnsiTheme="minorHAnsi" w:cstheme="minorHAnsi"/>
                <w:b/>
                <w:bCs/>
              </w:rPr>
              <w:t>45223210-1</w:t>
            </w:r>
          </w:p>
          <w:p w:rsidR="00543870" w:rsidRPr="00543870" w:rsidRDefault="00543870" w:rsidP="00324343">
            <w:pPr>
              <w:spacing w:after="0"/>
              <w:ind w:firstLine="0"/>
              <w:rPr>
                <w:rFonts w:asciiTheme="minorHAnsi" w:hAnsiTheme="minorHAnsi" w:cstheme="minorHAnsi"/>
              </w:rPr>
            </w:pPr>
          </w:p>
        </w:tc>
      </w:tr>
    </w:tbl>
    <w:p w:rsidR="00234D11" w:rsidRDefault="00234D11"/>
    <w:p w:rsidR="00234D11" w:rsidRDefault="00E3775B">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234D11" w:rsidRDefault="00E3775B">
      <w:pPr>
        <w:pageBreakBefore/>
        <w:ind w:firstLine="0"/>
        <w:jc w:val="center"/>
      </w:pPr>
      <w:r>
        <w:rPr>
          <w:b/>
          <w:bCs/>
          <w:u w:val="single"/>
        </w:rPr>
        <w:lastRenderedPageBreak/>
        <w:t>Μέρος II: Πληροφορίες σχετικά με τον οικονομικό φορέα</w:t>
      </w:r>
    </w:p>
    <w:p w:rsidR="00234D11" w:rsidRDefault="00E3775B">
      <w:pPr>
        <w:ind w:firstLine="0"/>
        <w:jc w:val="center"/>
      </w:pPr>
      <w:r>
        <w:rPr>
          <w:b/>
          <w:bCs/>
        </w:rPr>
        <w:t>Α: Πληροφορίες σχετικά με τον οικονομικό φορέα</w:t>
      </w:r>
    </w:p>
    <w:tbl>
      <w:tblPr>
        <w:tblW w:w="8989" w:type="dxa"/>
        <w:tblInd w:w="108" w:type="dxa"/>
        <w:tblLayout w:type="fixed"/>
        <w:tblLook w:val="0000"/>
      </w:tblPr>
      <w:tblGrid>
        <w:gridCol w:w="4479"/>
        <w:gridCol w:w="4510"/>
      </w:tblGrid>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rPr>
                <w:b/>
                <w:i/>
              </w:rPr>
              <w:t>Απάντηση:</w:t>
            </w:r>
          </w:p>
        </w:tc>
      </w:tr>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   ]</w:t>
            </w:r>
          </w:p>
        </w:tc>
      </w:tr>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Αριθμός φορολογικού μητρώου (ΑΦΜ):</w:t>
            </w:r>
          </w:p>
          <w:p w:rsidR="00234D11" w:rsidRDefault="00E3775B">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   ]</w:t>
            </w:r>
          </w:p>
        </w:tc>
      </w:tr>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tc>
      </w:tr>
      <w:tr w:rsidR="00234D11" w:rsidTr="005834F0">
        <w:trPr>
          <w:trHeight w:val="1533"/>
        </w:trPr>
        <w:tc>
          <w:tcPr>
            <w:tcW w:w="4479" w:type="dxa"/>
            <w:tcBorders>
              <w:top w:val="single" w:sz="4" w:space="0" w:color="000000"/>
              <w:left w:val="single" w:sz="4" w:space="0" w:color="000000"/>
              <w:bottom w:val="single" w:sz="4" w:space="0" w:color="000000"/>
            </w:tcBorders>
            <w:shd w:val="clear" w:color="auto" w:fill="auto"/>
          </w:tcPr>
          <w:p w:rsidR="00234D11" w:rsidRDefault="00E3775B">
            <w:pPr>
              <w:shd w:val="clear" w:color="auto" w:fill="FFFFFF"/>
              <w:spacing w:after="0"/>
              <w:ind w:firstLine="0"/>
            </w:pPr>
            <w:r>
              <w:t>Αρμόδιος ή αρμόδιοι</w:t>
            </w:r>
            <w:r>
              <w:rPr>
                <w:rStyle w:val="a5"/>
                <w:vertAlign w:val="superscript"/>
              </w:rPr>
              <w:endnoteReference w:id="3"/>
            </w:r>
            <w:r>
              <w:rPr>
                <w:rStyle w:val="a5"/>
              </w:rPr>
              <w:t xml:space="preserve"> </w:t>
            </w:r>
            <w:r>
              <w:t>:</w:t>
            </w:r>
          </w:p>
          <w:p w:rsidR="00234D11" w:rsidRDefault="00E3775B">
            <w:pPr>
              <w:spacing w:after="0"/>
              <w:ind w:firstLine="0"/>
            </w:pPr>
            <w:r>
              <w:t>Τηλέφωνο:</w:t>
            </w:r>
          </w:p>
          <w:p w:rsidR="00234D11" w:rsidRDefault="00E3775B">
            <w:pPr>
              <w:spacing w:after="0"/>
              <w:ind w:firstLine="0"/>
            </w:pPr>
            <w:r>
              <w:t>Ηλ. ταχυδρομείο:</w:t>
            </w:r>
          </w:p>
          <w:p w:rsidR="00234D11" w:rsidRDefault="00E3775B">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p w:rsidR="00234D11" w:rsidRDefault="00E3775B">
            <w:pPr>
              <w:spacing w:after="0"/>
              <w:ind w:firstLine="0"/>
            </w:pPr>
            <w:r>
              <w:t>[……]</w:t>
            </w:r>
          </w:p>
          <w:p w:rsidR="00234D11" w:rsidRDefault="00E3775B">
            <w:pPr>
              <w:spacing w:after="0"/>
              <w:ind w:firstLine="0"/>
            </w:pPr>
            <w:r>
              <w:t>[……]</w:t>
            </w:r>
          </w:p>
          <w:p w:rsidR="00234D11" w:rsidRDefault="00E3775B">
            <w:pPr>
              <w:spacing w:after="0"/>
              <w:ind w:firstLine="0"/>
            </w:pPr>
            <w:r>
              <w:t>[……]</w:t>
            </w:r>
          </w:p>
        </w:tc>
      </w:tr>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rPr>
                <w:b/>
                <w:bCs/>
                <w:i/>
                <w:iCs/>
              </w:rPr>
              <w:t>Απάντηση:</w:t>
            </w:r>
          </w:p>
        </w:tc>
      </w:tr>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234D11">
            <w:pPr>
              <w:snapToGrid w:val="0"/>
              <w:spacing w:after="0"/>
              <w:ind w:firstLine="0"/>
            </w:pPr>
          </w:p>
        </w:tc>
      </w:tr>
      <w:tr w:rsidR="00234D11" w:rsidTr="005834F0">
        <w:tc>
          <w:tcPr>
            <w:tcW w:w="4479" w:type="dxa"/>
            <w:tcBorders>
              <w:left w:val="single" w:sz="4" w:space="0" w:color="000000"/>
              <w:bottom w:val="single" w:sz="4" w:space="0" w:color="000000"/>
            </w:tcBorders>
            <w:shd w:val="clear" w:color="auto" w:fill="auto"/>
          </w:tcPr>
          <w:p w:rsidR="00234D11" w:rsidRDefault="00E3775B">
            <w:pPr>
              <w:spacing w:after="0"/>
              <w:ind w:firstLine="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234D11" w:rsidRDefault="00E3775B">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234D11" w:rsidRDefault="00E3775B">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r>
              <w:rPr>
                <w:lang w:val="en-US"/>
              </w:rPr>
              <w:t xml:space="preserve"> </w:t>
            </w:r>
            <w:r>
              <w:t>] Ναι [] Όχι</w:t>
            </w: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E3775B">
            <w:pPr>
              <w:spacing w:after="0"/>
              <w:ind w:firstLine="0"/>
            </w:pPr>
            <w:r>
              <w:t>[...............]</w:t>
            </w:r>
          </w:p>
          <w:p w:rsidR="00234D11" w:rsidRDefault="00234D11">
            <w:pPr>
              <w:spacing w:after="0"/>
              <w:ind w:firstLine="0"/>
            </w:pPr>
          </w:p>
          <w:p w:rsidR="00234D11" w:rsidRDefault="00234D11">
            <w:pPr>
              <w:spacing w:after="0"/>
              <w:ind w:firstLine="0"/>
            </w:pPr>
          </w:p>
          <w:p w:rsidR="00234D11" w:rsidRDefault="00E3775B">
            <w:pPr>
              <w:spacing w:after="0"/>
              <w:ind w:firstLine="0"/>
            </w:pPr>
            <w:r>
              <w:t>[…...............]</w:t>
            </w:r>
          </w:p>
          <w:p w:rsidR="00234D11" w:rsidRDefault="00E3775B">
            <w:pPr>
              <w:spacing w:after="0"/>
              <w:ind w:firstLine="0"/>
            </w:pPr>
            <w:r>
              <w:t>[….]</w:t>
            </w:r>
          </w:p>
        </w:tc>
      </w:tr>
      <w:tr w:rsidR="00234D11" w:rsidTr="005834F0">
        <w:tc>
          <w:tcPr>
            <w:tcW w:w="4479" w:type="dxa"/>
            <w:tcBorders>
              <w:left w:val="single" w:sz="4" w:space="0" w:color="000000"/>
              <w:bottom w:val="single" w:sz="4" w:space="0" w:color="000000"/>
            </w:tcBorders>
            <w:shd w:val="clear" w:color="auto" w:fill="auto"/>
          </w:tcPr>
          <w:p w:rsidR="00234D11" w:rsidRDefault="00E3775B">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234D11" w:rsidRDefault="00E3775B">
            <w:pPr>
              <w:spacing w:after="0"/>
              <w:ind w:firstLine="0"/>
            </w:pPr>
            <w:r>
              <w:t>[] Ναι [] Όχι [] Άνευ αντικειμένου</w:t>
            </w:r>
          </w:p>
        </w:tc>
      </w:tr>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rPr>
              <w:t>Εάν ναι</w:t>
            </w:r>
            <w:r>
              <w:t>:</w:t>
            </w:r>
          </w:p>
          <w:p w:rsidR="00234D11" w:rsidRDefault="00E3775B">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34D11" w:rsidRDefault="00E3775B">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234D11" w:rsidRDefault="00E3775B">
            <w:pPr>
              <w:spacing w:after="0"/>
              <w:ind w:firstLine="0"/>
            </w:pPr>
            <w:r>
              <w:t>β) Εάν το πιστοποιητικό εγγραφής ή η πιστοποίηση διατίθεται ηλεκτρονικά, αναφέρετε:</w:t>
            </w:r>
          </w:p>
          <w:p w:rsidR="00234D11" w:rsidRDefault="00E3775B">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6"/>
            </w:r>
            <w:r>
              <w:t>:</w:t>
            </w:r>
          </w:p>
          <w:p w:rsidR="00234D11" w:rsidRDefault="00E3775B">
            <w:pPr>
              <w:spacing w:after="0"/>
              <w:ind w:firstLine="0"/>
            </w:pPr>
            <w:r>
              <w:t>δ) Η εγγραφή ή η πιστοποίηση καλύπτει όλα τα απαιτούμενα κριτήρια επιλογής;</w:t>
            </w:r>
          </w:p>
          <w:p w:rsidR="00234D11" w:rsidRDefault="00E3775B">
            <w:pPr>
              <w:spacing w:after="0"/>
              <w:ind w:firstLine="0"/>
            </w:pPr>
            <w:r>
              <w:rPr>
                <w:b/>
              </w:rPr>
              <w:t>Εάν όχι:</w:t>
            </w:r>
          </w:p>
          <w:p w:rsidR="00234D11" w:rsidRDefault="00E3775B">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234D11" w:rsidRDefault="00E3775B">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34D11" w:rsidRDefault="00E3775B">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234D11">
            <w:pPr>
              <w:snapToGrid w:val="0"/>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E3775B">
            <w:pPr>
              <w:spacing w:after="0"/>
              <w:ind w:firstLine="0"/>
            </w:pPr>
            <w:r>
              <w:lastRenderedPageBreak/>
              <w:t>α) [……]</w:t>
            </w:r>
          </w:p>
          <w:p w:rsidR="00234D11" w:rsidRDefault="00234D11">
            <w:pPr>
              <w:spacing w:after="0"/>
              <w:ind w:firstLine="0"/>
            </w:pPr>
          </w:p>
          <w:p w:rsidR="00234D11" w:rsidRDefault="00234D11">
            <w:pPr>
              <w:spacing w:after="0"/>
              <w:ind w:firstLine="0"/>
            </w:pPr>
          </w:p>
          <w:p w:rsidR="00234D11" w:rsidRDefault="00E3775B">
            <w:pPr>
              <w:spacing w:after="0"/>
              <w:ind w:firstLine="0"/>
            </w:pPr>
            <w:r>
              <w:rPr>
                <w:i/>
              </w:rPr>
              <w:t>β) (διαδικτυακή διεύθυνση, αρχή ή φορέας έκδοσης, επακριβή στοιχεία αναφοράς των εγγράφων):[……][……][……][……]</w:t>
            </w:r>
          </w:p>
          <w:p w:rsidR="00234D11" w:rsidRDefault="00E3775B">
            <w:pPr>
              <w:spacing w:after="0"/>
              <w:ind w:firstLine="0"/>
            </w:pPr>
            <w:r>
              <w:t>γ) [……]</w:t>
            </w: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E3775B">
            <w:pPr>
              <w:spacing w:after="0"/>
              <w:ind w:firstLine="0"/>
            </w:pPr>
            <w:r>
              <w:t>δ) [] Ναι [] Όχι</w:t>
            </w: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E3775B">
            <w:pPr>
              <w:spacing w:after="0"/>
              <w:ind w:firstLine="0"/>
            </w:pPr>
            <w:r>
              <w:t>ε) [] Ναι [] Όχι</w:t>
            </w: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E3775B">
            <w:pPr>
              <w:spacing w:after="0"/>
              <w:ind w:firstLine="0"/>
            </w:pPr>
            <w:r>
              <w:rPr>
                <w:i/>
              </w:rPr>
              <w:t>(διαδικτυακή διεύθυνση, αρχή ή φορέας έκδοσης, επακριβή στοιχεία αναφοράς των εγγράφων):</w:t>
            </w:r>
          </w:p>
          <w:p w:rsidR="00234D11" w:rsidRDefault="00E3775B">
            <w:pPr>
              <w:spacing w:after="0"/>
              <w:ind w:firstLine="0"/>
            </w:pPr>
            <w:r>
              <w:rPr>
                <w:i/>
              </w:rPr>
              <w:t>[……][……][……][……]</w:t>
            </w:r>
          </w:p>
        </w:tc>
      </w:tr>
      <w:tr w:rsidR="00234D11" w:rsidTr="005834F0">
        <w:tc>
          <w:tcPr>
            <w:tcW w:w="4479" w:type="dxa"/>
            <w:tcBorders>
              <w:left w:val="single" w:sz="4" w:space="0" w:color="000000"/>
              <w:bottom w:val="single" w:sz="4" w:space="0" w:color="000000"/>
            </w:tcBorders>
            <w:shd w:val="clear" w:color="auto" w:fill="auto"/>
          </w:tcPr>
          <w:p w:rsidR="00234D11" w:rsidRDefault="00E3775B">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234D11" w:rsidRDefault="00E3775B">
            <w:pPr>
              <w:spacing w:after="0"/>
              <w:ind w:firstLine="0"/>
            </w:pPr>
            <w:r>
              <w:rPr>
                <w:b/>
                <w:bCs/>
                <w:i/>
                <w:iCs/>
              </w:rPr>
              <w:t>Απάντηση:</w:t>
            </w:r>
          </w:p>
        </w:tc>
      </w:tr>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7"/>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 Ναι [] Όχι</w:t>
            </w:r>
          </w:p>
        </w:tc>
      </w:tr>
      <w:tr w:rsidR="00234D11" w:rsidTr="005834F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234D11" w:rsidRDefault="00E3775B">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rPr>
              <w:t>Εάν ναι</w:t>
            </w:r>
            <w:r>
              <w:t>:</w:t>
            </w:r>
          </w:p>
          <w:p w:rsidR="00234D11" w:rsidRDefault="00E3775B">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234D11" w:rsidRDefault="00E3775B">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234D11" w:rsidRDefault="00E3775B">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234D11">
            <w:pPr>
              <w:snapToGrid w:val="0"/>
              <w:spacing w:after="0"/>
              <w:ind w:firstLine="0"/>
            </w:pPr>
          </w:p>
          <w:p w:rsidR="00234D11" w:rsidRDefault="00E3775B">
            <w:pPr>
              <w:spacing w:after="0"/>
              <w:ind w:firstLine="0"/>
            </w:pPr>
            <w:r>
              <w:t>α) [……]</w:t>
            </w:r>
          </w:p>
          <w:p w:rsidR="00234D11" w:rsidRDefault="00234D11">
            <w:pPr>
              <w:spacing w:after="0"/>
              <w:ind w:firstLine="0"/>
            </w:pPr>
          </w:p>
          <w:p w:rsidR="00234D11" w:rsidRDefault="00234D11">
            <w:pPr>
              <w:spacing w:after="0"/>
              <w:ind w:firstLine="0"/>
            </w:pPr>
          </w:p>
          <w:p w:rsidR="00234D11" w:rsidRDefault="00234D11">
            <w:pPr>
              <w:spacing w:after="0"/>
              <w:ind w:firstLine="0"/>
            </w:pPr>
          </w:p>
          <w:p w:rsidR="00234D11" w:rsidRDefault="00E3775B">
            <w:pPr>
              <w:spacing w:after="0"/>
              <w:ind w:firstLine="0"/>
            </w:pPr>
            <w:r>
              <w:t>β) [……]</w:t>
            </w:r>
          </w:p>
          <w:p w:rsidR="00234D11" w:rsidRDefault="00234D11">
            <w:pPr>
              <w:spacing w:after="0"/>
              <w:ind w:firstLine="0"/>
            </w:pPr>
          </w:p>
          <w:p w:rsidR="00234D11" w:rsidRDefault="00234D11">
            <w:pPr>
              <w:spacing w:after="0"/>
              <w:ind w:firstLine="0"/>
            </w:pPr>
          </w:p>
          <w:p w:rsidR="00234D11" w:rsidRDefault="00E3775B">
            <w:pPr>
              <w:spacing w:after="0"/>
              <w:ind w:firstLine="0"/>
            </w:pPr>
            <w:r>
              <w:t>γ) [……]</w:t>
            </w:r>
          </w:p>
        </w:tc>
      </w:tr>
    </w:tbl>
    <w:p w:rsidR="00234D11" w:rsidRDefault="00E3775B">
      <w:pPr>
        <w:pageBreakBefore/>
        <w:ind w:firstLine="0"/>
        <w:jc w:val="center"/>
      </w:pPr>
      <w:r>
        <w:rPr>
          <w:b/>
          <w:bCs/>
        </w:rPr>
        <w:lastRenderedPageBreak/>
        <w:t>Β: Πληροφορίες σχετικά με τους νόμιμους εκπροσώπους του οικονομικού φορέα</w:t>
      </w:r>
    </w:p>
    <w:p w:rsidR="00234D11" w:rsidRDefault="00E3775B">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rPr>
                <w:b/>
                <w:i/>
              </w:rPr>
              <w:t>Απάντηση:</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Ονοματεπώνυμο</w:t>
            </w:r>
          </w:p>
          <w:p w:rsidR="00234D11" w:rsidRDefault="00E3775B">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p w:rsidR="00234D11" w:rsidRDefault="00E3775B">
            <w:pPr>
              <w:spacing w:after="0"/>
              <w:ind w:firstLine="0"/>
            </w:pPr>
            <w:r>
              <w:t>[……]</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tc>
      </w:tr>
    </w:tbl>
    <w:p w:rsidR="00234D11" w:rsidRDefault="00234D11">
      <w:pPr>
        <w:pStyle w:val="SectionTitle"/>
        <w:ind w:left="850" w:firstLine="0"/>
      </w:pPr>
    </w:p>
    <w:p w:rsidR="00234D11" w:rsidRDefault="00E3775B">
      <w:pPr>
        <w:pageBreakBefore/>
        <w:ind w:left="850" w:firstLine="0"/>
        <w:jc w:val="center"/>
      </w:pPr>
      <w:r w:rsidRPr="003200FD">
        <w:rPr>
          <w:b/>
          <w:bCs/>
        </w:rPr>
        <w:lastRenderedPageBreak/>
        <w:t>Γ: Πληροφορίες σχετικά με τη στήριξη στις ικανότητες άλλων ΦΟΡΕΩΝ</w:t>
      </w:r>
      <w:r w:rsidRPr="003200FD">
        <w:rPr>
          <w:rStyle w:val="12"/>
          <w:b/>
          <w:bCs/>
        </w:rPr>
        <w:endnoteReference w:id="8"/>
      </w:r>
      <w:r>
        <w:t xml:space="preserve"> </w:t>
      </w:r>
    </w:p>
    <w:tbl>
      <w:tblPr>
        <w:tblW w:w="0" w:type="auto"/>
        <w:tblInd w:w="108" w:type="dxa"/>
        <w:tblLayout w:type="fixed"/>
        <w:tblLook w:val="0000"/>
      </w:tblPr>
      <w:tblGrid>
        <w:gridCol w:w="4479"/>
        <w:gridCol w:w="4510"/>
      </w:tblGrid>
      <w:tr w:rsidR="00234D11">
        <w:trPr>
          <w:trHeight w:val="343"/>
        </w:trPr>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rPr>
                <w:b/>
                <w:i/>
              </w:rPr>
              <w:t>Απάντηση:</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[]Ναι []Όχι</w:t>
            </w:r>
          </w:p>
        </w:tc>
      </w:tr>
    </w:tbl>
    <w:p w:rsidR="00234D11" w:rsidRDefault="00E3775B">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234D11" w:rsidRDefault="00E3775B">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34D11" w:rsidRDefault="00E3775B">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34D11" w:rsidRDefault="00234D11">
      <w:pPr>
        <w:ind w:firstLine="0"/>
        <w:jc w:val="center"/>
      </w:pPr>
    </w:p>
    <w:p w:rsidR="00234D11" w:rsidRDefault="00E3775B">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234D11" w:rsidRDefault="00E3775B">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rPr>
                <w:b/>
                <w:i/>
              </w:rPr>
              <w:t>Απάντηση:</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[]Ναι []Όχι</w:t>
            </w:r>
          </w:p>
          <w:p w:rsidR="00234D11" w:rsidRDefault="00234D11">
            <w:pPr>
              <w:spacing w:after="0"/>
              <w:ind w:firstLine="0"/>
            </w:pPr>
          </w:p>
          <w:p w:rsidR="00234D11" w:rsidRDefault="00E3775B">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234D11" w:rsidRDefault="00E3775B">
            <w:pPr>
              <w:spacing w:after="0"/>
              <w:ind w:firstLine="0"/>
            </w:pPr>
            <w:r>
              <w:t>[…]</w:t>
            </w:r>
          </w:p>
        </w:tc>
      </w:tr>
    </w:tbl>
    <w:p w:rsidR="00234D11" w:rsidRDefault="00E3775B">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34D11" w:rsidRDefault="00E3775B">
      <w:pPr>
        <w:pageBreakBefore/>
        <w:jc w:val="center"/>
      </w:pPr>
      <w:r>
        <w:rPr>
          <w:b/>
          <w:bCs/>
          <w:u w:val="single"/>
        </w:rPr>
        <w:lastRenderedPageBreak/>
        <w:t>Μέρος III: Λόγοι αποκλεισμού</w:t>
      </w:r>
    </w:p>
    <w:p w:rsidR="00234D11" w:rsidRDefault="00E3775B">
      <w:pPr>
        <w:jc w:val="center"/>
      </w:pPr>
      <w:r>
        <w:rPr>
          <w:b/>
          <w:bCs/>
          <w:color w:val="000000"/>
        </w:rPr>
        <w:t>Α: Λόγοι αποκλεισμού που σχετίζονται με ποινικές καταδίκες</w:t>
      </w:r>
      <w:r>
        <w:rPr>
          <w:rStyle w:val="12"/>
          <w:color w:val="000000"/>
        </w:rPr>
        <w:endnoteReference w:id="9"/>
      </w:r>
    </w:p>
    <w:p w:rsidR="00234D11" w:rsidRDefault="00E3775B">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234D11" w:rsidRDefault="00E3775B">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10"/>
      </w:r>
      <w:r>
        <w:rPr>
          <w:color w:val="000000"/>
        </w:rPr>
        <w:t>·</w:t>
      </w:r>
    </w:p>
    <w:p w:rsidR="00234D11" w:rsidRDefault="00E3775B">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1"/>
      </w:r>
      <w:r>
        <w:rPr>
          <w:color w:val="000000"/>
          <w:vertAlign w:val="superscript"/>
        </w:rPr>
        <w:t>,</w:t>
      </w:r>
      <w:r>
        <w:rPr>
          <w:rStyle w:val="a5"/>
          <w:color w:val="000000"/>
          <w:vertAlign w:val="superscript"/>
        </w:rPr>
        <w:endnoteReference w:id="12"/>
      </w:r>
      <w:r>
        <w:rPr>
          <w:color w:val="000000"/>
        </w:rPr>
        <w:t>·</w:t>
      </w:r>
    </w:p>
    <w:p w:rsidR="00234D11" w:rsidRDefault="00E3775B">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3"/>
      </w:r>
      <w:r>
        <w:rPr>
          <w:color w:val="000000"/>
        </w:rPr>
        <w:t>·</w:t>
      </w:r>
    </w:p>
    <w:p w:rsidR="00234D11" w:rsidRDefault="00E3775B">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4"/>
      </w:r>
      <w:r>
        <w:rPr>
          <w:rStyle w:val="a5"/>
          <w:color w:val="000000"/>
        </w:rPr>
        <w:t>·</w:t>
      </w:r>
    </w:p>
    <w:p w:rsidR="00234D11" w:rsidRDefault="00E3775B">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5"/>
      </w:r>
      <w:r>
        <w:rPr>
          <w:color w:val="000000"/>
        </w:rPr>
        <w:t>·</w:t>
      </w:r>
    </w:p>
    <w:p w:rsidR="00234D11" w:rsidRDefault="00E3775B">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6"/>
      </w:r>
      <w:r>
        <w:rPr>
          <w:rStyle w:val="a5"/>
          <w:color w:val="000000"/>
        </w:rPr>
        <w:t>.</w:t>
      </w:r>
    </w:p>
    <w:tbl>
      <w:tblPr>
        <w:tblW w:w="0" w:type="auto"/>
        <w:tblInd w:w="108" w:type="dxa"/>
        <w:tblLayout w:type="fixed"/>
        <w:tblLook w:val="0000"/>
      </w:tblPr>
      <w:tblGrid>
        <w:gridCol w:w="4479"/>
        <w:gridCol w:w="4510"/>
      </w:tblGrid>
      <w:tr w:rsidR="00234D11">
        <w:trPr>
          <w:trHeight w:val="855"/>
        </w:trPr>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napToGrid w:val="0"/>
              <w:spacing w:after="0"/>
              <w:ind w:firstLine="0"/>
            </w:pPr>
            <w:r>
              <w:rPr>
                <w:b/>
                <w:bCs/>
                <w:i/>
                <w:iCs/>
              </w:rPr>
              <w:t>Απάντηση:</w:t>
            </w:r>
          </w:p>
        </w:tc>
      </w:tr>
      <w:tr w:rsidR="00234D11">
        <w:tc>
          <w:tcPr>
            <w:tcW w:w="4479" w:type="dxa"/>
            <w:tcBorders>
              <w:left w:val="single" w:sz="4" w:space="0" w:color="000000"/>
              <w:bottom w:val="single" w:sz="4" w:space="0" w:color="000000"/>
            </w:tcBorders>
            <w:shd w:val="clear" w:color="auto" w:fill="auto"/>
          </w:tcPr>
          <w:p w:rsidR="00234D11" w:rsidRDefault="00E3775B">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234D11" w:rsidRDefault="00E3775B">
            <w:pPr>
              <w:spacing w:after="0"/>
              <w:ind w:firstLine="0"/>
            </w:pPr>
            <w:r>
              <w:t>[] Ναι [] Όχι</w:t>
            </w: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234D11">
            <w:pPr>
              <w:spacing w:after="0"/>
              <w:ind w:firstLine="0"/>
              <w:rPr>
                <w:i/>
              </w:rPr>
            </w:pPr>
          </w:p>
          <w:p w:rsidR="00234D11" w:rsidRDefault="00E3775B">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34D11" w:rsidRDefault="00E3775B">
            <w:pPr>
              <w:spacing w:after="0"/>
              <w:ind w:firstLine="0"/>
              <w:rPr>
                <w:b/>
              </w:rPr>
            </w:pPr>
            <w:r>
              <w:rPr>
                <w:i/>
              </w:rPr>
              <w:t>[……][……][……][……]</w:t>
            </w:r>
            <w:r>
              <w:rPr>
                <w:rStyle w:val="a5"/>
                <w:vertAlign w:val="superscript"/>
              </w:rPr>
              <w:endnoteReference w:id="18"/>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rPr>
              <w:t>Εάν ναι</w:t>
            </w:r>
            <w:r>
              <w:t>, αναφέρετε</w:t>
            </w:r>
            <w:r>
              <w:rPr>
                <w:rStyle w:val="a5"/>
                <w:vertAlign w:val="superscript"/>
              </w:rPr>
              <w:endnoteReference w:id="19"/>
            </w:r>
            <w:r>
              <w:t>:</w:t>
            </w:r>
          </w:p>
          <w:p w:rsidR="00234D11" w:rsidRDefault="00E3775B">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234D11" w:rsidRDefault="00E3775B">
            <w:pPr>
              <w:spacing w:after="0"/>
              <w:ind w:firstLine="0"/>
              <w:jc w:val="left"/>
            </w:pPr>
            <w:r>
              <w:t>β) Προσδιορίστε ποιος έχει καταδικαστεί [ ]·</w:t>
            </w:r>
          </w:p>
          <w:p w:rsidR="00234D11" w:rsidRDefault="00E3775B">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234D11">
            <w:pPr>
              <w:snapToGrid w:val="0"/>
              <w:spacing w:after="0"/>
              <w:ind w:firstLine="0"/>
              <w:jc w:val="left"/>
            </w:pPr>
          </w:p>
          <w:p w:rsidR="00234D11" w:rsidRDefault="00E3775B">
            <w:pPr>
              <w:spacing w:after="0"/>
              <w:ind w:firstLine="0"/>
              <w:jc w:val="left"/>
            </w:pPr>
            <w:r>
              <w:t xml:space="preserve">α) Ημερομηνία:[   ], </w:t>
            </w:r>
          </w:p>
          <w:p w:rsidR="00234D11" w:rsidRDefault="00E3775B">
            <w:pPr>
              <w:spacing w:after="0"/>
              <w:ind w:firstLine="0"/>
              <w:jc w:val="left"/>
            </w:pPr>
            <w:r>
              <w:t xml:space="preserve">σημείο-(-α): [   ], </w:t>
            </w:r>
          </w:p>
          <w:p w:rsidR="00234D11" w:rsidRDefault="00E3775B">
            <w:pPr>
              <w:spacing w:after="0"/>
              <w:ind w:firstLine="0"/>
              <w:jc w:val="left"/>
            </w:pPr>
            <w:r>
              <w:t>λόγος(-οι):[   ]</w:t>
            </w:r>
          </w:p>
          <w:p w:rsidR="00234D11" w:rsidRDefault="00234D11">
            <w:pPr>
              <w:spacing w:after="0"/>
              <w:ind w:firstLine="0"/>
              <w:jc w:val="left"/>
            </w:pPr>
          </w:p>
          <w:p w:rsidR="00234D11" w:rsidRDefault="00E3775B">
            <w:pPr>
              <w:spacing w:after="0"/>
              <w:ind w:firstLine="0"/>
              <w:jc w:val="left"/>
            </w:pPr>
            <w:r>
              <w:t>β) [……]</w:t>
            </w:r>
          </w:p>
          <w:p w:rsidR="00234D11" w:rsidRDefault="00E3775B">
            <w:pPr>
              <w:spacing w:after="0"/>
              <w:ind w:firstLine="0"/>
              <w:jc w:val="left"/>
            </w:pPr>
            <w:r>
              <w:t>γ) Διάρκεια της περιόδου αποκλεισμού [……] και σχετικό(-ά) σημείο(-α) [   ]</w:t>
            </w:r>
          </w:p>
          <w:p w:rsidR="00234D11" w:rsidRDefault="00E3775B">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234D11" w:rsidRDefault="00E3775B">
            <w:pPr>
              <w:spacing w:after="0"/>
              <w:ind w:firstLine="0"/>
            </w:pPr>
            <w:r>
              <w:rPr>
                <w:i/>
              </w:rPr>
              <w:t>[……][……][……][……]</w:t>
            </w:r>
            <w:r>
              <w:rPr>
                <w:rStyle w:val="a5"/>
                <w:vertAlign w:val="superscript"/>
              </w:rPr>
              <w:endnoteReference w:id="20"/>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 xml:space="preserve">[] Ναι [] Όχι </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rPr>
              <w:t>Εάν ναι,</w:t>
            </w:r>
            <w:r>
              <w:t xml:space="preserve"> περιγράψτε τα μέτρα που λήφθηκαν</w:t>
            </w:r>
            <w:r>
              <w:rPr>
                <w:rStyle w:val="a5"/>
                <w:vertAlign w:val="superscript"/>
              </w:rPr>
              <w:endnoteReference w:id="22"/>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w:t>
            </w:r>
          </w:p>
        </w:tc>
      </w:tr>
    </w:tbl>
    <w:p w:rsidR="00234D11" w:rsidRDefault="00234D11">
      <w:pPr>
        <w:pStyle w:val="SectionTitle"/>
      </w:pPr>
    </w:p>
    <w:p w:rsidR="00234D11" w:rsidRDefault="00E3775B">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234D1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234D11" w:rsidRDefault="00E3775B">
            <w:pPr>
              <w:spacing w:after="0"/>
              <w:ind w:firstLine="0"/>
            </w:pPr>
            <w:r>
              <w:rPr>
                <w:b/>
                <w:i/>
              </w:rPr>
              <w:t>Απάντηση:</w:t>
            </w:r>
          </w:p>
        </w:tc>
      </w:tr>
      <w:tr w:rsidR="00234D1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3"/>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 xml:space="preserve">[] Ναι [] Όχι </w:t>
            </w:r>
          </w:p>
        </w:tc>
      </w:tr>
      <w:tr w:rsidR="00234D11">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234D11" w:rsidRDefault="00234D11">
            <w:pPr>
              <w:snapToGrid w:val="0"/>
              <w:spacing w:after="0"/>
              <w:ind w:firstLine="0"/>
            </w:pPr>
          </w:p>
          <w:p w:rsidR="00234D11" w:rsidRDefault="00234D11">
            <w:pPr>
              <w:snapToGrid w:val="0"/>
              <w:spacing w:after="0"/>
              <w:ind w:firstLine="0"/>
            </w:pPr>
          </w:p>
          <w:p w:rsidR="00234D11" w:rsidRDefault="00234D11">
            <w:pPr>
              <w:snapToGrid w:val="0"/>
              <w:spacing w:after="0"/>
              <w:ind w:firstLine="0"/>
            </w:pPr>
          </w:p>
          <w:p w:rsidR="00234D11" w:rsidRDefault="00E3775B">
            <w:pPr>
              <w:snapToGrid w:val="0"/>
              <w:spacing w:after="0"/>
              <w:ind w:firstLine="0"/>
            </w:pPr>
            <w:r>
              <w:t xml:space="preserve">Εάν όχι αναφέρετε: </w:t>
            </w:r>
          </w:p>
          <w:p w:rsidR="00234D11" w:rsidRDefault="00E3775B">
            <w:pPr>
              <w:snapToGrid w:val="0"/>
              <w:spacing w:after="0"/>
              <w:ind w:firstLine="0"/>
            </w:pPr>
            <w:r>
              <w:t>α) Χώρα ή κράτος μέλος για το οποίο πρόκειται:</w:t>
            </w:r>
          </w:p>
          <w:p w:rsidR="00234D11" w:rsidRDefault="00E3775B">
            <w:pPr>
              <w:snapToGrid w:val="0"/>
              <w:spacing w:after="0"/>
              <w:ind w:firstLine="0"/>
            </w:pPr>
            <w:r>
              <w:t>β) Ποιο είναι το σχετικό ποσό;</w:t>
            </w:r>
          </w:p>
          <w:p w:rsidR="00234D11" w:rsidRDefault="00E3775B">
            <w:pPr>
              <w:snapToGrid w:val="0"/>
              <w:spacing w:after="0"/>
              <w:ind w:firstLine="0"/>
            </w:pPr>
            <w:r>
              <w:t>γ)Πως διαπιστώθηκε η αθέτηση των υποχρεώσεων;</w:t>
            </w:r>
          </w:p>
          <w:p w:rsidR="00234D11" w:rsidRDefault="00E3775B">
            <w:pPr>
              <w:snapToGrid w:val="0"/>
              <w:spacing w:after="0"/>
              <w:ind w:firstLine="0"/>
            </w:pPr>
            <w:r>
              <w:t>1) Μέσω δικαστικής ή διοικητικής απόφασης;</w:t>
            </w:r>
          </w:p>
          <w:p w:rsidR="00234D11" w:rsidRDefault="00E3775B">
            <w:pPr>
              <w:snapToGrid w:val="0"/>
              <w:spacing w:after="0"/>
              <w:ind w:firstLine="0"/>
            </w:pPr>
            <w:r>
              <w:rPr>
                <w:b/>
              </w:rPr>
              <w:t xml:space="preserve">- </w:t>
            </w:r>
            <w:r>
              <w:t>Η εν λόγω απόφαση είναι τελεσίδικη και δεσμευτική;</w:t>
            </w:r>
          </w:p>
          <w:p w:rsidR="00234D11" w:rsidRDefault="00E3775B">
            <w:pPr>
              <w:snapToGrid w:val="0"/>
              <w:spacing w:after="0"/>
              <w:ind w:firstLine="0"/>
            </w:pPr>
            <w:r>
              <w:t>- Αναφέρατε την ημερομηνία καταδίκης ή έκδοσης απόφασης</w:t>
            </w:r>
          </w:p>
          <w:p w:rsidR="00234D11" w:rsidRDefault="00E3775B">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234D11" w:rsidRDefault="00E3775B">
            <w:pPr>
              <w:snapToGrid w:val="0"/>
              <w:spacing w:after="0"/>
              <w:ind w:firstLine="0"/>
              <w:jc w:val="left"/>
            </w:pPr>
            <w:r>
              <w:t>2) Με άλλα μέσα; Διευκρινήστε:</w:t>
            </w:r>
          </w:p>
          <w:p w:rsidR="00234D11" w:rsidRDefault="00E3775B">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4"/>
            </w:r>
          </w:p>
        </w:tc>
        <w:tc>
          <w:tcPr>
            <w:tcW w:w="2247"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jc w:val="left"/>
            </w:pPr>
            <w:r>
              <w:rPr>
                <w:b/>
                <w:bCs/>
              </w:rPr>
              <w:t>ΦΟΡΟΙ</w:t>
            </w:r>
          </w:p>
          <w:p w:rsidR="00234D11" w:rsidRDefault="00234D11">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jc w:val="left"/>
            </w:pPr>
            <w:r>
              <w:rPr>
                <w:b/>
                <w:bCs/>
              </w:rPr>
              <w:t>ΕΙΣΦΟΡΕΣ ΚΟΙΝΩΝΙΚΗΣ ΑΣΦΑΛΙΣΗΣ</w:t>
            </w:r>
          </w:p>
        </w:tc>
      </w:tr>
      <w:tr w:rsidR="00234D1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34D11" w:rsidRDefault="00234D11">
            <w:pPr>
              <w:snapToGrid w:val="0"/>
              <w:spacing w:after="0"/>
              <w:ind w:firstLine="0"/>
            </w:pPr>
          </w:p>
        </w:tc>
        <w:tc>
          <w:tcPr>
            <w:tcW w:w="2247" w:type="dxa"/>
            <w:tcBorders>
              <w:left w:val="single" w:sz="4" w:space="0" w:color="000000"/>
              <w:bottom w:val="single" w:sz="4" w:space="0" w:color="000000"/>
            </w:tcBorders>
            <w:shd w:val="clear" w:color="auto" w:fill="auto"/>
          </w:tcPr>
          <w:p w:rsidR="00234D11" w:rsidRDefault="00234D11">
            <w:pPr>
              <w:snapToGrid w:val="0"/>
              <w:spacing w:after="0"/>
              <w:ind w:firstLine="0"/>
            </w:pPr>
          </w:p>
          <w:p w:rsidR="00234D11" w:rsidRDefault="00E3775B">
            <w:pPr>
              <w:spacing w:after="0"/>
              <w:ind w:firstLine="0"/>
            </w:pPr>
            <w:r>
              <w:t>α)[……]·</w:t>
            </w:r>
          </w:p>
          <w:p w:rsidR="00234D11" w:rsidRDefault="00234D11">
            <w:pPr>
              <w:spacing w:after="0"/>
              <w:ind w:firstLine="0"/>
            </w:pPr>
          </w:p>
          <w:p w:rsidR="00234D11" w:rsidRDefault="00E3775B">
            <w:pPr>
              <w:spacing w:after="0"/>
              <w:ind w:firstLine="0"/>
            </w:pPr>
            <w:r>
              <w:t>β)[……]</w:t>
            </w:r>
          </w:p>
          <w:p w:rsidR="00234D11" w:rsidRDefault="00234D11">
            <w:pPr>
              <w:spacing w:after="0"/>
              <w:ind w:firstLine="0"/>
            </w:pPr>
          </w:p>
          <w:p w:rsidR="00234D11" w:rsidRDefault="00234D11">
            <w:pPr>
              <w:spacing w:after="0"/>
              <w:ind w:firstLine="0"/>
            </w:pPr>
          </w:p>
          <w:p w:rsidR="00234D11" w:rsidRDefault="00E3775B">
            <w:pPr>
              <w:spacing w:after="0"/>
              <w:ind w:firstLine="0"/>
            </w:pPr>
            <w:r>
              <w:t xml:space="preserve">γ.1) [] Ναι [] Όχι </w:t>
            </w:r>
          </w:p>
          <w:p w:rsidR="00234D11" w:rsidRDefault="00E3775B">
            <w:pPr>
              <w:spacing w:after="0"/>
              <w:ind w:firstLine="0"/>
            </w:pPr>
            <w:r>
              <w:t xml:space="preserve">-[] Ναι [] Όχι </w:t>
            </w:r>
          </w:p>
          <w:p w:rsidR="00234D11" w:rsidRDefault="00234D11">
            <w:pPr>
              <w:spacing w:after="0"/>
              <w:ind w:firstLine="0"/>
            </w:pPr>
          </w:p>
          <w:p w:rsidR="00234D11" w:rsidRDefault="00E3775B">
            <w:pPr>
              <w:spacing w:after="0"/>
              <w:ind w:firstLine="0"/>
            </w:pPr>
            <w:r>
              <w:t>-[……]·</w:t>
            </w:r>
          </w:p>
          <w:p w:rsidR="00234D11" w:rsidRDefault="00234D11">
            <w:pPr>
              <w:spacing w:after="0"/>
              <w:ind w:firstLine="0"/>
            </w:pPr>
          </w:p>
          <w:p w:rsidR="00234D11" w:rsidRDefault="00E3775B">
            <w:pPr>
              <w:spacing w:after="0"/>
              <w:ind w:firstLine="0"/>
            </w:pPr>
            <w:r>
              <w:t>-[……]·</w:t>
            </w:r>
          </w:p>
          <w:p w:rsidR="00234D11" w:rsidRDefault="00234D11">
            <w:pPr>
              <w:spacing w:after="0"/>
              <w:ind w:firstLine="0"/>
            </w:pPr>
          </w:p>
          <w:p w:rsidR="00234D11" w:rsidRDefault="00234D11">
            <w:pPr>
              <w:spacing w:after="0"/>
              <w:ind w:firstLine="0"/>
            </w:pPr>
          </w:p>
          <w:p w:rsidR="00234D11" w:rsidRDefault="00E3775B">
            <w:pPr>
              <w:spacing w:after="0"/>
              <w:ind w:firstLine="0"/>
            </w:pPr>
            <w:r>
              <w:t>γ.2)[……]·</w:t>
            </w:r>
          </w:p>
          <w:p w:rsidR="00234D11" w:rsidRDefault="00E3775B">
            <w:pPr>
              <w:spacing w:after="0"/>
              <w:ind w:firstLine="0"/>
            </w:pPr>
            <w:r>
              <w:t xml:space="preserve">δ) [] Ναι [] Όχι </w:t>
            </w:r>
          </w:p>
          <w:p w:rsidR="00234D11" w:rsidRDefault="00E3775B">
            <w:pPr>
              <w:spacing w:after="0"/>
              <w:ind w:firstLine="0"/>
              <w:jc w:val="left"/>
            </w:pPr>
            <w:r>
              <w:rPr>
                <w:sz w:val="21"/>
                <w:szCs w:val="21"/>
              </w:rPr>
              <w:t>Εάν ναι, να αναφερθούν λεπτομερείς πληροφορίες</w:t>
            </w:r>
          </w:p>
          <w:p w:rsidR="00234D11" w:rsidRDefault="00E3775B">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234D11" w:rsidRDefault="00234D11">
            <w:pPr>
              <w:snapToGrid w:val="0"/>
              <w:spacing w:after="0"/>
              <w:ind w:firstLine="0"/>
            </w:pPr>
          </w:p>
          <w:p w:rsidR="00234D11" w:rsidRDefault="00E3775B">
            <w:pPr>
              <w:spacing w:after="0"/>
              <w:ind w:firstLine="0"/>
            </w:pPr>
            <w:r>
              <w:t>α)[……]·</w:t>
            </w:r>
          </w:p>
          <w:p w:rsidR="00234D11" w:rsidRDefault="00234D11">
            <w:pPr>
              <w:spacing w:after="0"/>
              <w:ind w:firstLine="0"/>
            </w:pPr>
          </w:p>
          <w:p w:rsidR="00234D11" w:rsidRDefault="00E3775B">
            <w:pPr>
              <w:spacing w:after="0"/>
              <w:ind w:firstLine="0"/>
            </w:pPr>
            <w:r>
              <w:t>β)[……]</w:t>
            </w:r>
          </w:p>
          <w:p w:rsidR="00234D11" w:rsidRDefault="00234D11">
            <w:pPr>
              <w:spacing w:after="0"/>
              <w:ind w:firstLine="0"/>
            </w:pPr>
          </w:p>
          <w:p w:rsidR="00234D11" w:rsidRDefault="00234D11">
            <w:pPr>
              <w:spacing w:after="0"/>
              <w:ind w:firstLine="0"/>
            </w:pPr>
          </w:p>
          <w:p w:rsidR="00234D11" w:rsidRDefault="00E3775B">
            <w:pPr>
              <w:spacing w:after="0"/>
              <w:ind w:firstLine="0"/>
            </w:pPr>
            <w:r>
              <w:t xml:space="preserve">γ.1) [] Ναι [] Όχι </w:t>
            </w:r>
          </w:p>
          <w:p w:rsidR="00234D11" w:rsidRDefault="00E3775B">
            <w:pPr>
              <w:spacing w:after="0"/>
              <w:ind w:firstLine="0"/>
            </w:pPr>
            <w:r>
              <w:t xml:space="preserve">-[] Ναι [] Όχι </w:t>
            </w:r>
          </w:p>
          <w:p w:rsidR="00234D11" w:rsidRDefault="00234D11">
            <w:pPr>
              <w:spacing w:after="0"/>
              <w:ind w:firstLine="0"/>
            </w:pPr>
          </w:p>
          <w:p w:rsidR="00234D11" w:rsidRDefault="00E3775B">
            <w:pPr>
              <w:spacing w:after="0"/>
              <w:ind w:firstLine="0"/>
            </w:pPr>
            <w:r>
              <w:t>-[……]·</w:t>
            </w:r>
          </w:p>
          <w:p w:rsidR="00234D11" w:rsidRDefault="00234D11">
            <w:pPr>
              <w:spacing w:after="0"/>
              <w:ind w:firstLine="0"/>
            </w:pPr>
          </w:p>
          <w:p w:rsidR="00234D11" w:rsidRDefault="00E3775B">
            <w:pPr>
              <w:spacing w:after="0"/>
              <w:ind w:firstLine="0"/>
            </w:pPr>
            <w:r>
              <w:t>-[……]·</w:t>
            </w:r>
          </w:p>
          <w:p w:rsidR="00234D11" w:rsidRDefault="00234D11">
            <w:pPr>
              <w:spacing w:after="0"/>
              <w:ind w:firstLine="0"/>
            </w:pPr>
          </w:p>
          <w:p w:rsidR="00234D11" w:rsidRDefault="00234D11">
            <w:pPr>
              <w:spacing w:after="0"/>
              <w:ind w:firstLine="0"/>
            </w:pPr>
          </w:p>
          <w:p w:rsidR="00234D11" w:rsidRDefault="00E3775B">
            <w:pPr>
              <w:spacing w:after="0"/>
              <w:ind w:firstLine="0"/>
            </w:pPr>
            <w:r>
              <w:t>γ.2)[……]·</w:t>
            </w:r>
          </w:p>
          <w:p w:rsidR="00234D11" w:rsidRDefault="00E3775B">
            <w:pPr>
              <w:spacing w:after="0"/>
              <w:ind w:firstLine="0"/>
            </w:pPr>
            <w:r>
              <w:t xml:space="preserve">δ) [] Ναι [] Όχι </w:t>
            </w:r>
          </w:p>
          <w:p w:rsidR="00234D11" w:rsidRDefault="00E3775B">
            <w:pPr>
              <w:spacing w:after="0"/>
              <w:ind w:firstLine="0"/>
              <w:jc w:val="left"/>
            </w:pPr>
            <w:r>
              <w:t>Εάν ναι, να αναφερθούν λεπτομερείς πληροφορίες</w:t>
            </w:r>
          </w:p>
          <w:p w:rsidR="00234D11" w:rsidRDefault="00E3775B">
            <w:pPr>
              <w:spacing w:after="0"/>
              <w:ind w:firstLine="0"/>
            </w:pPr>
            <w:r>
              <w:t>[……]</w:t>
            </w:r>
          </w:p>
        </w:tc>
      </w:tr>
      <w:tr w:rsidR="00234D1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5"/>
            </w:r>
          </w:p>
          <w:p w:rsidR="00234D11" w:rsidRDefault="00E3775B">
            <w:pPr>
              <w:spacing w:after="0"/>
              <w:ind w:firstLine="0"/>
              <w:jc w:val="left"/>
            </w:pPr>
            <w:r>
              <w:rPr>
                <w:i/>
              </w:rPr>
              <w:t>[……][……][……]</w:t>
            </w:r>
          </w:p>
        </w:tc>
      </w:tr>
    </w:tbl>
    <w:p w:rsidR="00234D11" w:rsidRDefault="00234D11">
      <w:pPr>
        <w:pStyle w:val="SectionTitle"/>
        <w:ind w:firstLine="0"/>
      </w:pPr>
    </w:p>
    <w:p w:rsidR="00234D11" w:rsidRDefault="00E3775B">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8989" w:type="dxa"/>
        <w:tblInd w:w="108" w:type="dxa"/>
        <w:tblLayout w:type="fixed"/>
        <w:tblLook w:val="0000"/>
      </w:tblPr>
      <w:tblGrid>
        <w:gridCol w:w="4479"/>
        <w:gridCol w:w="4510"/>
      </w:tblGrid>
      <w:tr w:rsidR="00234D11" w:rsidTr="005834F0">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rPr>
                <w:b/>
                <w:i/>
              </w:rPr>
              <w:t>Απάντηση:</w:t>
            </w:r>
          </w:p>
        </w:tc>
      </w:tr>
      <w:tr w:rsidR="00234D11" w:rsidTr="005834F0">
        <w:tc>
          <w:tcPr>
            <w:tcW w:w="4479" w:type="dxa"/>
            <w:vMerge w:val="restart"/>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6"/>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 Ναι [] Όχι</w:t>
            </w:r>
          </w:p>
        </w:tc>
      </w:tr>
      <w:tr w:rsidR="00234D11" w:rsidTr="005834F0">
        <w:trPr>
          <w:trHeight w:val="405"/>
        </w:trPr>
        <w:tc>
          <w:tcPr>
            <w:tcW w:w="4479" w:type="dxa"/>
            <w:vMerge/>
            <w:tcBorders>
              <w:top w:val="single" w:sz="4" w:space="0" w:color="000000"/>
              <w:left w:val="single" w:sz="4" w:space="0" w:color="000000"/>
              <w:bottom w:val="single" w:sz="4" w:space="0" w:color="000000"/>
            </w:tcBorders>
            <w:shd w:val="clear" w:color="auto" w:fill="auto"/>
          </w:tcPr>
          <w:p w:rsidR="00234D11" w:rsidRDefault="00234D11">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234D11">
            <w:pPr>
              <w:snapToGrid w:val="0"/>
              <w:spacing w:after="0"/>
              <w:ind w:firstLine="0"/>
              <w:jc w:val="left"/>
              <w:rPr>
                <w:b/>
              </w:rPr>
            </w:pPr>
          </w:p>
          <w:p w:rsidR="00234D11" w:rsidRDefault="00234D11">
            <w:pPr>
              <w:spacing w:after="0"/>
              <w:ind w:firstLine="0"/>
              <w:jc w:val="left"/>
              <w:rPr>
                <w:b/>
              </w:rPr>
            </w:pPr>
          </w:p>
          <w:p w:rsidR="00234D11" w:rsidRDefault="00E3775B">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234D11" w:rsidRDefault="00E3775B">
            <w:pPr>
              <w:spacing w:after="0"/>
              <w:ind w:firstLine="0"/>
              <w:jc w:val="left"/>
            </w:pPr>
            <w:r>
              <w:t>[] Ναι [] Όχι</w:t>
            </w:r>
          </w:p>
          <w:p w:rsidR="00234D11" w:rsidRDefault="00E3775B">
            <w:pPr>
              <w:spacing w:after="0"/>
              <w:ind w:firstLine="0"/>
              <w:jc w:val="left"/>
            </w:pPr>
            <w:r>
              <w:rPr>
                <w:b/>
              </w:rPr>
              <w:t>Εάν το έχει πράξει,</w:t>
            </w:r>
            <w:r>
              <w:t xml:space="preserve"> περιγράψτε τα μέτρα που λήφθηκαν: […….............]</w:t>
            </w:r>
          </w:p>
        </w:tc>
      </w:tr>
      <w:tr w:rsidR="00234D11" w:rsidTr="005834F0">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7"/>
            </w:r>
            <w:r>
              <w:t>;</w:t>
            </w:r>
          </w:p>
          <w:p w:rsidR="00234D11" w:rsidRDefault="00E3775B">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jc w:val="left"/>
            </w:pPr>
            <w:r>
              <w:t>[] Ναι [] Όχι</w:t>
            </w:r>
          </w:p>
          <w:p w:rsidR="00234D11" w:rsidRDefault="00234D11">
            <w:pPr>
              <w:spacing w:after="0"/>
              <w:ind w:firstLine="0"/>
            </w:pPr>
          </w:p>
          <w:p w:rsidR="00234D11" w:rsidRDefault="00E3775B">
            <w:pPr>
              <w:spacing w:after="0"/>
              <w:ind w:firstLine="0"/>
            </w:pPr>
            <w:r>
              <w:t>[.......................]</w:t>
            </w:r>
          </w:p>
          <w:p w:rsidR="00234D11" w:rsidRDefault="00234D11">
            <w:pPr>
              <w:spacing w:after="0"/>
              <w:ind w:firstLine="0"/>
            </w:pPr>
          </w:p>
        </w:tc>
      </w:tr>
      <w:tr w:rsidR="00234D11" w:rsidTr="005834F0">
        <w:trPr>
          <w:trHeight w:val="257"/>
        </w:trPr>
        <w:tc>
          <w:tcPr>
            <w:tcW w:w="4479" w:type="dxa"/>
            <w:vMerge/>
            <w:tcBorders>
              <w:left w:val="single" w:sz="4" w:space="0" w:color="000000"/>
              <w:bottom w:val="single" w:sz="4" w:space="0" w:color="000000"/>
            </w:tcBorders>
            <w:shd w:val="clear" w:color="auto" w:fill="auto"/>
          </w:tcPr>
          <w:p w:rsidR="00234D11" w:rsidRDefault="00234D11">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234D11" w:rsidRDefault="00234D11">
            <w:pPr>
              <w:snapToGrid w:val="0"/>
              <w:spacing w:after="0"/>
              <w:ind w:firstLine="0"/>
              <w:rPr>
                <w:b/>
              </w:rPr>
            </w:pPr>
          </w:p>
          <w:p w:rsidR="00234D11" w:rsidRDefault="00E3775B">
            <w:pPr>
              <w:spacing w:after="0"/>
              <w:ind w:firstLine="0"/>
            </w:pPr>
            <w:r>
              <w:rPr>
                <w:b/>
              </w:rPr>
              <w:t>Εάν ναι</w:t>
            </w:r>
            <w:r>
              <w:t xml:space="preserve">, έχει λάβει ο οικονομικός φορέας μέτρα αυτοκάθαρσης; </w:t>
            </w:r>
          </w:p>
          <w:p w:rsidR="00234D11" w:rsidRDefault="00E3775B">
            <w:pPr>
              <w:spacing w:after="0"/>
              <w:ind w:firstLine="0"/>
              <w:jc w:val="left"/>
            </w:pPr>
            <w:r>
              <w:t>[] Ναι [] Όχι</w:t>
            </w:r>
          </w:p>
          <w:p w:rsidR="00234D11" w:rsidRDefault="00E3775B">
            <w:pPr>
              <w:spacing w:after="0"/>
              <w:ind w:firstLine="0"/>
              <w:jc w:val="left"/>
            </w:pPr>
            <w:r>
              <w:rPr>
                <w:b/>
              </w:rPr>
              <w:t>Εάν το έχει πράξει,</w:t>
            </w:r>
            <w:r>
              <w:t xml:space="preserve"> περιγράψτε τα μέτρα που λήφθηκαν: </w:t>
            </w:r>
          </w:p>
          <w:p w:rsidR="00234D11" w:rsidRDefault="00E3775B">
            <w:pPr>
              <w:spacing w:after="0"/>
              <w:ind w:firstLine="0"/>
              <w:jc w:val="left"/>
            </w:pPr>
            <w:r>
              <w:t>[..........……]</w:t>
            </w:r>
          </w:p>
        </w:tc>
      </w:tr>
      <w:tr w:rsidR="00234D11" w:rsidTr="005834F0">
        <w:trPr>
          <w:trHeight w:val="416"/>
        </w:trPr>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28"/>
            </w:r>
            <w:r>
              <w:t>;</w:t>
            </w:r>
          </w:p>
          <w:p w:rsidR="00234D11" w:rsidRDefault="00E3775B">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jc w:val="left"/>
            </w:pPr>
            <w:r>
              <w:t>[] Ναι [] Όχι</w:t>
            </w:r>
          </w:p>
          <w:p w:rsidR="00234D11" w:rsidRDefault="00234D11">
            <w:pPr>
              <w:spacing w:after="0"/>
              <w:ind w:firstLine="0"/>
              <w:jc w:val="left"/>
            </w:pPr>
          </w:p>
          <w:p w:rsidR="00234D11" w:rsidRDefault="00234D11">
            <w:pPr>
              <w:spacing w:after="0"/>
              <w:ind w:firstLine="0"/>
              <w:jc w:val="left"/>
            </w:pPr>
          </w:p>
          <w:p w:rsidR="00234D11" w:rsidRDefault="00234D11">
            <w:pPr>
              <w:spacing w:after="0"/>
              <w:ind w:firstLine="0"/>
              <w:jc w:val="left"/>
            </w:pPr>
          </w:p>
          <w:p w:rsidR="00234D11" w:rsidRDefault="00234D11">
            <w:pPr>
              <w:spacing w:after="0"/>
              <w:ind w:firstLine="0"/>
              <w:jc w:val="left"/>
            </w:pPr>
          </w:p>
          <w:p w:rsidR="00234D11" w:rsidRDefault="00234D11">
            <w:pPr>
              <w:spacing w:after="0"/>
              <w:ind w:firstLine="0"/>
              <w:jc w:val="left"/>
            </w:pPr>
          </w:p>
          <w:p w:rsidR="00234D11" w:rsidRDefault="00E3775B">
            <w:pPr>
              <w:spacing w:after="0"/>
              <w:ind w:firstLine="0"/>
              <w:jc w:val="left"/>
            </w:pPr>
            <w:r>
              <w:t>[...................…]</w:t>
            </w:r>
          </w:p>
        </w:tc>
      </w:tr>
    </w:tbl>
    <w:p w:rsidR="00234D11" w:rsidRDefault="00234D11">
      <w:pPr>
        <w:pStyle w:val="ChapterTitle"/>
      </w:pPr>
    </w:p>
    <w:p w:rsidR="00234D11" w:rsidRDefault="00234D11">
      <w:pPr>
        <w:ind w:firstLine="0"/>
        <w:jc w:val="center"/>
        <w:rPr>
          <w:b/>
          <w:bCs/>
        </w:rPr>
      </w:pPr>
    </w:p>
    <w:p w:rsidR="00234D11" w:rsidRDefault="00E3775B">
      <w:pPr>
        <w:pageBreakBefore/>
        <w:ind w:firstLine="0"/>
        <w:jc w:val="center"/>
      </w:pPr>
      <w:r>
        <w:rPr>
          <w:b/>
          <w:bCs/>
          <w:u w:val="single"/>
        </w:rPr>
        <w:lastRenderedPageBreak/>
        <w:t>Μέρος IV: Κριτήρια επιλογής</w:t>
      </w:r>
    </w:p>
    <w:p w:rsidR="00234D11" w:rsidRDefault="00E3775B">
      <w:pPr>
        <w:ind w:firstLine="0"/>
      </w:pPr>
      <w:r>
        <w:t xml:space="preserve">Όσον αφορά τα κριτήρια επιλογής, ο οικονομικός φορέας δηλώνει ότι: </w:t>
      </w:r>
    </w:p>
    <w:p w:rsidR="00234D11" w:rsidRDefault="00E3775B">
      <w:pPr>
        <w:ind w:firstLine="0"/>
        <w:jc w:val="center"/>
      </w:pPr>
      <w:r>
        <w:rPr>
          <w:b/>
          <w:bCs/>
        </w:rPr>
        <w:t>α: Γενική ένδειξη για όλα τα κριτήρια επιλογής</w:t>
      </w:r>
    </w:p>
    <w:p w:rsidR="00234D11" w:rsidRDefault="00E3775B">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rPr>
                <w:b/>
                <w:i/>
              </w:rPr>
              <w:t>Απάντηση</w:t>
            </w:r>
          </w:p>
        </w:tc>
      </w:tr>
      <w:tr w:rsidR="00234D11">
        <w:tc>
          <w:tcPr>
            <w:tcW w:w="4479" w:type="dxa"/>
            <w:tcBorders>
              <w:top w:val="single" w:sz="4" w:space="0" w:color="000000"/>
              <w:left w:val="single" w:sz="4" w:space="0" w:color="000000"/>
              <w:bottom w:val="single" w:sz="4" w:space="0" w:color="000000"/>
            </w:tcBorders>
            <w:shd w:val="clear" w:color="auto" w:fill="auto"/>
          </w:tcPr>
          <w:p w:rsidR="00234D11" w:rsidRDefault="00E3775B">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34D11" w:rsidRDefault="00E3775B">
            <w:pPr>
              <w:spacing w:after="0"/>
              <w:ind w:firstLine="0"/>
            </w:pPr>
            <w:r>
              <w:t>[] Ναι [] Όχι</w:t>
            </w:r>
          </w:p>
        </w:tc>
      </w:tr>
    </w:tbl>
    <w:p w:rsidR="00234D11" w:rsidRDefault="00234D11">
      <w:pPr>
        <w:pStyle w:val="SectionTitle"/>
        <w:rPr>
          <w:sz w:val="22"/>
        </w:rPr>
      </w:pPr>
    </w:p>
    <w:p w:rsidR="00234D11" w:rsidRDefault="00234D11">
      <w:pPr>
        <w:pStyle w:val="ChapterTitle"/>
      </w:pPr>
    </w:p>
    <w:p w:rsidR="00234D11" w:rsidRDefault="00E3775B">
      <w:pPr>
        <w:pStyle w:val="ChapterTitle"/>
        <w:pageBreakBefore/>
      </w:pPr>
      <w:r>
        <w:rPr>
          <w:bCs/>
        </w:rPr>
        <w:lastRenderedPageBreak/>
        <w:t>Μέρος VI: Τελικές δηλώσεις</w:t>
      </w:r>
    </w:p>
    <w:p w:rsidR="00234D11" w:rsidRDefault="00E3775B">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34D11" w:rsidRDefault="00E3775B">
      <w:pPr>
        <w:ind w:firstLine="0"/>
      </w:pPr>
      <w:r>
        <w:rPr>
          <w:i/>
        </w:rPr>
        <w:t>Ο κάτωθι υπογεγραμμένος, δηλώνω επισήμως ότι είμαι</w:t>
      </w:r>
      <w:r w:rsidR="003200FD">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29"/>
      </w:r>
      <w:r>
        <w:rPr>
          <w:i/>
        </w:rPr>
        <w:t>, εκτός εάν :</w:t>
      </w:r>
    </w:p>
    <w:p w:rsidR="00234D11" w:rsidRDefault="00E3775B">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30"/>
      </w:r>
      <w:r>
        <w:rPr>
          <w:rStyle w:val="a5"/>
          <w:i/>
        </w:rPr>
        <w:t>.</w:t>
      </w:r>
    </w:p>
    <w:p w:rsidR="00234D11" w:rsidRDefault="00E3775B">
      <w:pPr>
        <w:ind w:firstLine="0"/>
      </w:pPr>
      <w:r>
        <w:rPr>
          <w:rStyle w:val="a5"/>
          <w:i/>
        </w:rPr>
        <w:t>β) η αναθέτουσα αρχή ή ο αναθέτων φορέας έχουν ήδη στην κατοχή τους τα σχετικά έγγραφα.</w:t>
      </w:r>
    </w:p>
    <w:p w:rsidR="00234D11" w:rsidRDefault="00E3775B">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3200FD">
        <w:rPr>
          <w:i/>
        </w:rPr>
        <w:t>Δήλωσης</w:t>
      </w:r>
      <w:r>
        <w:rPr>
          <w:i/>
        </w:rPr>
        <w:t xml:space="preserve"> για τους σκοπούς </w:t>
      </w:r>
      <w:r w:rsidR="00D70BDF" w:rsidRPr="00876523">
        <w:rPr>
          <w:i/>
        </w:rPr>
        <w:t xml:space="preserve">της με αρ. </w:t>
      </w:r>
      <w:r w:rsidR="00876523" w:rsidRPr="00876523">
        <w:rPr>
          <w:i/>
        </w:rPr>
        <w:t>4</w:t>
      </w:r>
      <w:r w:rsidR="00D70BDF" w:rsidRPr="00876523">
        <w:rPr>
          <w:i/>
        </w:rPr>
        <w:t>/2021</w:t>
      </w:r>
      <w:r w:rsidRPr="00876523">
        <w:rPr>
          <w:i/>
        </w:rPr>
        <w:t xml:space="preserve"> </w:t>
      </w:r>
      <w:r w:rsidR="00D70BDF" w:rsidRPr="00876523">
        <w:t>διακήρυξης ηλεκτρονικού ανοικτού διαγωνισμού κάτω των ορίων.</w:t>
      </w:r>
    </w:p>
    <w:p w:rsidR="00234D11" w:rsidRDefault="00234D11">
      <w:pPr>
        <w:ind w:firstLine="0"/>
        <w:rPr>
          <w:i/>
        </w:rPr>
      </w:pPr>
    </w:p>
    <w:p w:rsidR="00234D11" w:rsidRDefault="00E3775B">
      <w:pPr>
        <w:ind w:firstLine="0"/>
      </w:pPr>
      <w:r>
        <w:rPr>
          <w:i/>
        </w:rPr>
        <w:t>Ημερομηνία, τόπος και, όπου ζητείται ή είναι απαραίτητο, υπογραφή(-ές): […</w:t>
      </w:r>
      <w:r w:rsidR="00D70BDF">
        <w:rPr>
          <w:i/>
        </w:rPr>
        <w:t>….</w:t>
      </w:r>
      <w:r>
        <w:rPr>
          <w:i/>
        </w:rPr>
        <w:t xml:space="preserve">…]   </w:t>
      </w:r>
    </w:p>
    <w:p w:rsidR="00E3775B" w:rsidRDefault="00E3775B">
      <w:pPr>
        <w:pageBreakBefore/>
        <w:ind w:firstLine="0"/>
      </w:pPr>
    </w:p>
    <w:sectPr w:rsidR="00E3775B" w:rsidSect="00234D11">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708" w:rsidRDefault="00A72708">
      <w:pPr>
        <w:spacing w:after="0" w:line="240" w:lineRule="auto"/>
      </w:pPr>
      <w:r>
        <w:separator/>
      </w:r>
    </w:p>
  </w:endnote>
  <w:endnote w:type="continuationSeparator" w:id="1">
    <w:p w:rsidR="00A72708" w:rsidRDefault="00A72708">
      <w:pPr>
        <w:spacing w:after="0" w:line="240" w:lineRule="auto"/>
      </w:pPr>
      <w:r>
        <w:continuationSeparator/>
      </w:r>
    </w:p>
  </w:endnote>
  <w:endnote w:id="2">
    <w:p w:rsidR="00234D11" w:rsidRDefault="00E3775B" w:rsidP="007E44CD">
      <w:pPr>
        <w:ind w:firstLine="0"/>
      </w:pPr>
      <w:r>
        <w:rPr>
          <w:rStyle w:val="a8"/>
        </w:rPr>
        <w:endnoteRef/>
      </w:r>
      <w:r>
        <w:br w:type="page"/>
        <w:t>Σε περίπτωση που η αναθέτουσα αρχή /αναθέτων φορέας είναι περισσότερες (οι) της (του) μίας (ενός) θα αναφέρεται το σύνολο αυτών</w:t>
      </w:r>
    </w:p>
  </w:endnote>
  <w:endnote w:id="3">
    <w:p w:rsidR="00234D11" w:rsidRDefault="00E3775B">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4">
    <w:p w:rsidR="00234D11" w:rsidRDefault="00E3775B">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34D11" w:rsidRDefault="00E3775B">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234D11" w:rsidRDefault="00E3775B">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234D11" w:rsidRDefault="00E3775B">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234D11" w:rsidRDefault="00E3775B">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6">
    <w:p w:rsidR="00234D11" w:rsidRDefault="00E3775B">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7">
    <w:p w:rsidR="00234D11" w:rsidRDefault="00E3775B">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8">
    <w:p w:rsidR="00234D11" w:rsidRDefault="00E3775B">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234D11" w:rsidRDefault="00E3775B">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234D11" w:rsidRDefault="00E3775B">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234D11" w:rsidRDefault="00E3775B">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2">
    <w:p w:rsidR="00234D11" w:rsidRDefault="00E3775B">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234D11" w:rsidRDefault="00E3775B">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234D11" w:rsidRDefault="00E3775B">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234D11" w:rsidRDefault="00E3775B">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234D11" w:rsidRDefault="00E3775B">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234D11" w:rsidRDefault="00E3775B">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234D11" w:rsidRDefault="00E3775B">
      <w:pPr>
        <w:pStyle w:val="af9"/>
        <w:tabs>
          <w:tab w:val="left" w:pos="284"/>
        </w:tabs>
        <w:ind w:firstLine="0"/>
      </w:pPr>
      <w:r>
        <w:rPr>
          <w:rStyle w:val="a8"/>
        </w:rPr>
        <w:endnoteRef/>
      </w:r>
      <w:r>
        <w:tab/>
        <w:t>Επαναλάβετε όσες φορές χρειάζεται.</w:t>
      </w:r>
    </w:p>
  </w:endnote>
  <w:endnote w:id="19">
    <w:p w:rsidR="00234D11" w:rsidRDefault="00E3775B">
      <w:pPr>
        <w:pStyle w:val="af9"/>
        <w:tabs>
          <w:tab w:val="left" w:pos="284"/>
        </w:tabs>
        <w:ind w:firstLine="0"/>
      </w:pPr>
      <w:r>
        <w:rPr>
          <w:rStyle w:val="a8"/>
        </w:rPr>
        <w:endnoteRef/>
      </w:r>
      <w:r>
        <w:tab/>
        <w:t>Επαναλάβετε όσες φορές χρειάζεται.</w:t>
      </w:r>
    </w:p>
  </w:endnote>
  <w:endnote w:id="20">
    <w:p w:rsidR="00234D11" w:rsidRDefault="00E3775B">
      <w:pPr>
        <w:pStyle w:val="af9"/>
        <w:tabs>
          <w:tab w:val="left" w:pos="284"/>
        </w:tabs>
        <w:ind w:firstLine="0"/>
      </w:pPr>
      <w:r>
        <w:rPr>
          <w:rStyle w:val="a8"/>
        </w:rPr>
        <w:endnoteRef/>
      </w:r>
      <w:r>
        <w:tab/>
        <w:t>Επαναλάβετε όσες φορές χρειάζεται.</w:t>
      </w:r>
    </w:p>
  </w:endnote>
  <w:endnote w:id="21">
    <w:p w:rsidR="00234D11" w:rsidRDefault="00E3775B">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234D11" w:rsidRDefault="00E3775B">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234D11" w:rsidRDefault="00E3775B">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234D11" w:rsidRDefault="00E3775B">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234D11" w:rsidRDefault="00E3775B">
      <w:pPr>
        <w:pStyle w:val="af9"/>
        <w:tabs>
          <w:tab w:val="left" w:pos="284"/>
        </w:tabs>
        <w:ind w:firstLine="0"/>
      </w:pPr>
      <w:r>
        <w:rPr>
          <w:rStyle w:val="a8"/>
        </w:rPr>
        <w:endnoteRef/>
      </w:r>
      <w:r>
        <w:tab/>
        <w:t>Επαναλάβετε όσες φορές χρειάζεται.</w:t>
      </w:r>
    </w:p>
  </w:endnote>
  <w:endnote w:id="26">
    <w:p w:rsidR="00234D11" w:rsidRDefault="00E3775B">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234D11" w:rsidRDefault="00E3775B">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234D11" w:rsidRDefault="00E3775B">
      <w:pPr>
        <w:pStyle w:val="af9"/>
        <w:tabs>
          <w:tab w:val="left" w:pos="284"/>
        </w:tabs>
        <w:ind w:firstLine="0"/>
      </w:pPr>
      <w:r>
        <w:rPr>
          <w:rStyle w:val="a8"/>
        </w:rPr>
        <w:endnoteRef/>
      </w:r>
      <w:r>
        <w:tab/>
        <w:t>Πρβλ άρθρο 48.</w:t>
      </w:r>
    </w:p>
  </w:endnote>
  <w:endnote w:id="29">
    <w:p w:rsidR="00234D11" w:rsidRDefault="00E3775B">
      <w:pPr>
        <w:pStyle w:val="af9"/>
        <w:tabs>
          <w:tab w:val="left" w:pos="284"/>
        </w:tabs>
        <w:ind w:firstLine="0"/>
      </w:pPr>
      <w:r>
        <w:rPr>
          <w:rStyle w:val="a8"/>
        </w:rPr>
        <w:endnoteRef/>
      </w:r>
      <w:r>
        <w:tab/>
        <w:t>Πρβλ και άρθρο 1 ν. 4250/2014</w:t>
      </w:r>
    </w:p>
  </w:endnote>
  <w:endnote w:id="30">
    <w:p w:rsidR="00234D11" w:rsidRDefault="00E3775B">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D11" w:rsidRDefault="000B27DB">
    <w:pPr>
      <w:pStyle w:val="af0"/>
      <w:shd w:val="clear" w:color="auto" w:fill="FFFFFF"/>
      <w:jc w:val="center"/>
    </w:pPr>
    <w:r>
      <w:fldChar w:fldCharType="begin"/>
    </w:r>
    <w:r w:rsidR="00E3775B">
      <w:instrText xml:space="preserve"> PAGE </w:instrText>
    </w:r>
    <w:r>
      <w:fldChar w:fldCharType="separate"/>
    </w:r>
    <w:r w:rsidR="00876523">
      <w:rPr>
        <w:noProof/>
      </w:rPr>
      <w:t>12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708" w:rsidRDefault="00A72708">
      <w:pPr>
        <w:spacing w:after="0" w:line="240" w:lineRule="auto"/>
      </w:pPr>
      <w:r>
        <w:separator/>
      </w:r>
    </w:p>
  </w:footnote>
  <w:footnote w:type="continuationSeparator" w:id="1">
    <w:p w:rsidR="00A72708" w:rsidRDefault="00A727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D11" w:rsidRDefault="00234D11">
    <w:pPr>
      <w:pStyle w:val="af"/>
      <w:ind w:left="-1531"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pos w:val="sectEnd"/>
    <w:numFmt w:val="decimal"/>
    <w:endnote w:id="0"/>
    <w:endnote w:id="1"/>
  </w:endnotePr>
  <w:compat>
    <w:spaceForUL/>
    <w:balanceSingleByteDoubleByteWidth/>
    <w:doNotLeaveBackslashAlone/>
    <w:ulTrailSpace/>
    <w:adjustLineHeightInTable/>
  </w:compat>
  <w:rsids>
    <w:rsidRoot w:val="005834F0"/>
    <w:rsid w:val="000B27DB"/>
    <w:rsid w:val="00234D11"/>
    <w:rsid w:val="003200FD"/>
    <w:rsid w:val="00543870"/>
    <w:rsid w:val="005834F0"/>
    <w:rsid w:val="007E44CD"/>
    <w:rsid w:val="00876523"/>
    <w:rsid w:val="00971CC5"/>
    <w:rsid w:val="00987F93"/>
    <w:rsid w:val="00A72708"/>
    <w:rsid w:val="00B13A79"/>
    <w:rsid w:val="00D70BDF"/>
    <w:rsid w:val="00E3775B"/>
    <w:rsid w:val="00F50D3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D11"/>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234D11"/>
    <w:pPr>
      <w:tabs>
        <w:tab w:val="num" w:pos="0"/>
      </w:tabs>
      <w:ind w:left="360" w:hanging="360"/>
      <w:outlineLvl w:val="0"/>
    </w:pPr>
    <w:rPr>
      <w:b/>
      <w:sz w:val="28"/>
    </w:rPr>
  </w:style>
  <w:style w:type="paragraph" w:styleId="2">
    <w:name w:val="heading 2"/>
    <w:basedOn w:val="a0"/>
    <w:next w:val="a0"/>
    <w:qFormat/>
    <w:rsid w:val="00234D11"/>
    <w:pPr>
      <w:tabs>
        <w:tab w:val="num" w:pos="0"/>
      </w:tabs>
      <w:ind w:left="720" w:hanging="360"/>
      <w:outlineLvl w:val="1"/>
    </w:pPr>
    <w:rPr>
      <w:b/>
      <w:sz w:val="24"/>
    </w:rPr>
  </w:style>
  <w:style w:type="paragraph" w:styleId="3">
    <w:name w:val="heading 3"/>
    <w:basedOn w:val="a0"/>
    <w:next w:val="a0"/>
    <w:qFormat/>
    <w:rsid w:val="00234D11"/>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34D11"/>
  </w:style>
  <w:style w:type="character" w:customStyle="1" w:styleId="WW8Num1z1">
    <w:name w:val="WW8Num1z1"/>
    <w:rsid w:val="00234D11"/>
  </w:style>
  <w:style w:type="character" w:customStyle="1" w:styleId="WW8Num1z2">
    <w:name w:val="WW8Num1z2"/>
    <w:rsid w:val="00234D11"/>
  </w:style>
  <w:style w:type="character" w:customStyle="1" w:styleId="WW8Num1z3">
    <w:name w:val="WW8Num1z3"/>
    <w:rsid w:val="00234D11"/>
  </w:style>
  <w:style w:type="character" w:customStyle="1" w:styleId="WW8Num1z4">
    <w:name w:val="WW8Num1z4"/>
    <w:rsid w:val="00234D11"/>
  </w:style>
  <w:style w:type="character" w:customStyle="1" w:styleId="WW8Num1z5">
    <w:name w:val="WW8Num1z5"/>
    <w:rsid w:val="00234D11"/>
  </w:style>
  <w:style w:type="character" w:customStyle="1" w:styleId="WW8Num1z6">
    <w:name w:val="WW8Num1z6"/>
    <w:rsid w:val="00234D11"/>
  </w:style>
  <w:style w:type="character" w:customStyle="1" w:styleId="WW8Num1z7">
    <w:name w:val="WW8Num1z7"/>
    <w:rsid w:val="00234D11"/>
  </w:style>
  <w:style w:type="character" w:customStyle="1" w:styleId="WW8Num1z8">
    <w:name w:val="WW8Num1z8"/>
    <w:rsid w:val="00234D11"/>
  </w:style>
  <w:style w:type="character" w:customStyle="1" w:styleId="WW8Num2z0">
    <w:name w:val="WW8Num2z0"/>
    <w:rsid w:val="00234D11"/>
  </w:style>
  <w:style w:type="character" w:customStyle="1" w:styleId="WW8Num2z1">
    <w:name w:val="WW8Num2z1"/>
    <w:rsid w:val="00234D11"/>
  </w:style>
  <w:style w:type="character" w:customStyle="1" w:styleId="WW8Num2z2">
    <w:name w:val="WW8Num2z2"/>
    <w:rsid w:val="00234D11"/>
  </w:style>
  <w:style w:type="character" w:customStyle="1" w:styleId="WW8Num2z3">
    <w:name w:val="WW8Num2z3"/>
    <w:rsid w:val="00234D11"/>
  </w:style>
  <w:style w:type="character" w:customStyle="1" w:styleId="WW8Num2z4">
    <w:name w:val="WW8Num2z4"/>
    <w:rsid w:val="00234D11"/>
  </w:style>
  <w:style w:type="character" w:customStyle="1" w:styleId="WW8Num2z5">
    <w:name w:val="WW8Num2z5"/>
    <w:rsid w:val="00234D11"/>
  </w:style>
  <w:style w:type="character" w:customStyle="1" w:styleId="WW8Num2z6">
    <w:name w:val="WW8Num2z6"/>
    <w:rsid w:val="00234D11"/>
  </w:style>
  <w:style w:type="character" w:customStyle="1" w:styleId="WW8Num2z7">
    <w:name w:val="WW8Num2z7"/>
    <w:rsid w:val="00234D11"/>
  </w:style>
  <w:style w:type="character" w:customStyle="1" w:styleId="WW8Num2z8">
    <w:name w:val="WW8Num2z8"/>
    <w:rsid w:val="00234D11"/>
  </w:style>
  <w:style w:type="character" w:customStyle="1" w:styleId="WW8Num3z0">
    <w:name w:val="WW8Num3z0"/>
    <w:rsid w:val="00234D11"/>
  </w:style>
  <w:style w:type="character" w:customStyle="1" w:styleId="WW8Num4z0">
    <w:name w:val="WW8Num4z0"/>
    <w:rsid w:val="00234D11"/>
  </w:style>
  <w:style w:type="character" w:customStyle="1" w:styleId="WW8Num5z0">
    <w:name w:val="WW8Num5z0"/>
    <w:rsid w:val="00234D11"/>
    <w:rPr>
      <w:rFonts w:ascii="Times New Roman" w:hAnsi="Times New Roman" w:cs="Times New Roman"/>
      <w:sz w:val="22"/>
      <w:szCs w:val="24"/>
    </w:rPr>
  </w:style>
  <w:style w:type="character" w:customStyle="1" w:styleId="WW8Num5z1">
    <w:name w:val="WW8Num5z1"/>
    <w:rsid w:val="00234D11"/>
  </w:style>
  <w:style w:type="character" w:customStyle="1" w:styleId="WW8Num5z2">
    <w:name w:val="WW8Num5z2"/>
    <w:rsid w:val="00234D11"/>
  </w:style>
  <w:style w:type="character" w:customStyle="1" w:styleId="WW8Num5z3">
    <w:name w:val="WW8Num5z3"/>
    <w:rsid w:val="00234D11"/>
  </w:style>
  <w:style w:type="character" w:customStyle="1" w:styleId="WW8Num5z4">
    <w:name w:val="WW8Num5z4"/>
    <w:rsid w:val="00234D11"/>
  </w:style>
  <w:style w:type="character" w:customStyle="1" w:styleId="WW8Num5z5">
    <w:name w:val="WW8Num5z5"/>
    <w:rsid w:val="00234D11"/>
  </w:style>
  <w:style w:type="character" w:customStyle="1" w:styleId="WW8Num5z6">
    <w:name w:val="WW8Num5z6"/>
    <w:rsid w:val="00234D11"/>
  </w:style>
  <w:style w:type="character" w:customStyle="1" w:styleId="WW8Num5z7">
    <w:name w:val="WW8Num5z7"/>
    <w:rsid w:val="00234D11"/>
  </w:style>
  <w:style w:type="character" w:customStyle="1" w:styleId="WW8Num5z8">
    <w:name w:val="WW8Num5z8"/>
    <w:rsid w:val="00234D11"/>
  </w:style>
  <w:style w:type="character" w:customStyle="1" w:styleId="WW8Num6z0">
    <w:name w:val="WW8Num6z0"/>
    <w:rsid w:val="00234D11"/>
    <w:rPr>
      <w:rFonts w:ascii="Times New Roman" w:hAnsi="Times New Roman" w:cs="Times New Roman"/>
    </w:rPr>
  </w:style>
  <w:style w:type="character" w:customStyle="1" w:styleId="WW8Num6z1">
    <w:name w:val="WW8Num6z1"/>
    <w:rsid w:val="00234D11"/>
  </w:style>
  <w:style w:type="character" w:customStyle="1" w:styleId="WW8Num6z2">
    <w:name w:val="WW8Num6z2"/>
    <w:rsid w:val="00234D11"/>
  </w:style>
  <w:style w:type="character" w:customStyle="1" w:styleId="WW8Num6z3">
    <w:name w:val="WW8Num6z3"/>
    <w:rsid w:val="00234D11"/>
  </w:style>
  <w:style w:type="character" w:customStyle="1" w:styleId="WW8Num6z4">
    <w:name w:val="WW8Num6z4"/>
    <w:rsid w:val="00234D11"/>
  </w:style>
  <w:style w:type="character" w:customStyle="1" w:styleId="WW8Num6z5">
    <w:name w:val="WW8Num6z5"/>
    <w:rsid w:val="00234D11"/>
  </w:style>
  <w:style w:type="character" w:customStyle="1" w:styleId="WW8Num6z6">
    <w:name w:val="WW8Num6z6"/>
    <w:rsid w:val="00234D11"/>
  </w:style>
  <w:style w:type="character" w:customStyle="1" w:styleId="WW8Num6z7">
    <w:name w:val="WW8Num6z7"/>
    <w:rsid w:val="00234D11"/>
  </w:style>
  <w:style w:type="character" w:customStyle="1" w:styleId="WW8Num6z8">
    <w:name w:val="WW8Num6z8"/>
    <w:rsid w:val="00234D11"/>
  </w:style>
  <w:style w:type="character" w:customStyle="1" w:styleId="WW8Num7z0">
    <w:name w:val="WW8Num7z0"/>
    <w:rsid w:val="00234D11"/>
  </w:style>
  <w:style w:type="character" w:customStyle="1" w:styleId="WW8Num7z1">
    <w:name w:val="WW8Num7z1"/>
    <w:rsid w:val="00234D11"/>
  </w:style>
  <w:style w:type="character" w:customStyle="1" w:styleId="WW8Num7z2">
    <w:name w:val="WW8Num7z2"/>
    <w:rsid w:val="00234D11"/>
  </w:style>
  <w:style w:type="character" w:customStyle="1" w:styleId="WW8Num7z3">
    <w:name w:val="WW8Num7z3"/>
    <w:rsid w:val="00234D11"/>
  </w:style>
  <w:style w:type="character" w:customStyle="1" w:styleId="WW8Num7z4">
    <w:name w:val="WW8Num7z4"/>
    <w:rsid w:val="00234D11"/>
  </w:style>
  <w:style w:type="character" w:customStyle="1" w:styleId="WW8Num7z5">
    <w:name w:val="WW8Num7z5"/>
    <w:rsid w:val="00234D11"/>
  </w:style>
  <w:style w:type="character" w:customStyle="1" w:styleId="WW8Num7z6">
    <w:name w:val="WW8Num7z6"/>
    <w:rsid w:val="00234D11"/>
  </w:style>
  <w:style w:type="character" w:customStyle="1" w:styleId="WW8Num7z7">
    <w:name w:val="WW8Num7z7"/>
    <w:rsid w:val="00234D11"/>
  </w:style>
  <w:style w:type="character" w:customStyle="1" w:styleId="WW8Num7z8">
    <w:name w:val="WW8Num7z8"/>
    <w:rsid w:val="00234D11"/>
  </w:style>
  <w:style w:type="character" w:customStyle="1" w:styleId="WW8Num8z0">
    <w:name w:val="WW8Num8z0"/>
    <w:rsid w:val="00234D11"/>
    <w:rPr>
      <w:rFonts w:cs="Calibri"/>
      <w:b w:val="0"/>
      <w:bCs w:val="0"/>
      <w:i w:val="0"/>
      <w:iCs w:val="0"/>
      <w:color w:val="000000"/>
      <w:sz w:val="22"/>
      <w:szCs w:val="22"/>
    </w:rPr>
  </w:style>
  <w:style w:type="character" w:customStyle="1" w:styleId="WW8Num8z1">
    <w:name w:val="WW8Num8z1"/>
    <w:rsid w:val="00234D11"/>
  </w:style>
  <w:style w:type="character" w:customStyle="1" w:styleId="WW8Num8z2">
    <w:name w:val="WW8Num8z2"/>
    <w:rsid w:val="00234D11"/>
  </w:style>
  <w:style w:type="character" w:customStyle="1" w:styleId="WW8Num8z3">
    <w:name w:val="WW8Num8z3"/>
    <w:rsid w:val="00234D11"/>
  </w:style>
  <w:style w:type="character" w:customStyle="1" w:styleId="WW8Num8z4">
    <w:name w:val="WW8Num8z4"/>
    <w:rsid w:val="00234D11"/>
  </w:style>
  <w:style w:type="character" w:customStyle="1" w:styleId="WW8Num8z5">
    <w:name w:val="WW8Num8z5"/>
    <w:rsid w:val="00234D11"/>
  </w:style>
  <w:style w:type="character" w:customStyle="1" w:styleId="WW8Num8z6">
    <w:name w:val="WW8Num8z6"/>
    <w:rsid w:val="00234D11"/>
  </w:style>
  <w:style w:type="character" w:customStyle="1" w:styleId="WW8Num8z7">
    <w:name w:val="WW8Num8z7"/>
    <w:rsid w:val="00234D11"/>
  </w:style>
  <w:style w:type="character" w:customStyle="1" w:styleId="WW8Num8z8">
    <w:name w:val="WW8Num8z8"/>
    <w:rsid w:val="00234D11"/>
  </w:style>
  <w:style w:type="character" w:customStyle="1" w:styleId="5">
    <w:name w:val="Προεπιλεγμένη γραμματοσειρά5"/>
    <w:rsid w:val="00234D11"/>
  </w:style>
  <w:style w:type="character" w:customStyle="1" w:styleId="WW8Num4z1">
    <w:name w:val="WW8Num4z1"/>
    <w:rsid w:val="00234D11"/>
  </w:style>
  <w:style w:type="character" w:customStyle="1" w:styleId="WW8Num4z2">
    <w:name w:val="WW8Num4z2"/>
    <w:rsid w:val="00234D11"/>
  </w:style>
  <w:style w:type="character" w:customStyle="1" w:styleId="WW8Num4z3">
    <w:name w:val="WW8Num4z3"/>
    <w:rsid w:val="00234D11"/>
  </w:style>
  <w:style w:type="character" w:customStyle="1" w:styleId="WW8Num4z4">
    <w:name w:val="WW8Num4z4"/>
    <w:rsid w:val="00234D11"/>
  </w:style>
  <w:style w:type="character" w:customStyle="1" w:styleId="WW8Num4z5">
    <w:name w:val="WW8Num4z5"/>
    <w:rsid w:val="00234D11"/>
  </w:style>
  <w:style w:type="character" w:customStyle="1" w:styleId="WW8Num4z6">
    <w:name w:val="WW8Num4z6"/>
    <w:rsid w:val="00234D11"/>
  </w:style>
  <w:style w:type="character" w:customStyle="1" w:styleId="WW8Num4z7">
    <w:name w:val="WW8Num4z7"/>
    <w:rsid w:val="00234D11"/>
  </w:style>
  <w:style w:type="character" w:customStyle="1" w:styleId="WW8Num4z8">
    <w:name w:val="WW8Num4z8"/>
    <w:rsid w:val="00234D11"/>
  </w:style>
  <w:style w:type="character" w:customStyle="1" w:styleId="WW8Num9z0">
    <w:name w:val="WW8Num9z0"/>
    <w:rsid w:val="00234D11"/>
  </w:style>
  <w:style w:type="character" w:customStyle="1" w:styleId="WW8Num9z1">
    <w:name w:val="WW8Num9z1"/>
    <w:rsid w:val="00234D11"/>
  </w:style>
  <w:style w:type="character" w:customStyle="1" w:styleId="WW8Num9z2">
    <w:name w:val="WW8Num9z2"/>
    <w:rsid w:val="00234D11"/>
  </w:style>
  <w:style w:type="character" w:customStyle="1" w:styleId="WW8Num9z3">
    <w:name w:val="WW8Num9z3"/>
    <w:rsid w:val="00234D11"/>
  </w:style>
  <w:style w:type="character" w:customStyle="1" w:styleId="WW8Num9z4">
    <w:name w:val="WW8Num9z4"/>
    <w:rsid w:val="00234D11"/>
  </w:style>
  <w:style w:type="character" w:customStyle="1" w:styleId="WW8Num9z5">
    <w:name w:val="WW8Num9z5"/>
    <w:rsid w:val="00234D11"/>
  </w:style>
  <w:style w:type="character" w:customStyle="1" w:styleId="WW8Num9z6">
    <w:name w:val="WW8Num9z6"/>
    <w:rsid w:val="00234D11"/>
  </w:style>
  <w:style w:type="character" w:customStyle="1" w:styleId="WW8Num9z7">
    <w:name w:val="WW8Num9z7"/>
    <w:rsid w:val="00234D11"/>
  </w:style>
  <w:style w:type="character" w:customStyle="1" w:styleId="WW8Num9z8">
    <w:name w:val="WW8Num9z8"/>
    <w:rsid w:val="00234D11"/>
  </w:style>
  <w:style w:type="character" w:customStyle="1" w:styleId="4">
    <w:name w:val="Προεπιλεγμένη γραμματοσειρά4"/>
    <w:rsid w:val="00234D11"/>
  </w:style>
  <w:style w:type="character" w:customStyle="1" w:styleId="WW8Num10z0">
    <w:name w:val="WW8Num10z0"/>
    <w:rsid w:val="00234D11"/>
  </w:style>
  <w:style w:type="character" w:customStyle="1" w:styleId="WW8Num10z1">
    <w:name w:val="WW8Num10z1"/>
    <w:rsid w:val="00234D11"/>
  </w:style>
  <w:style w:type="character" w:customStyle="1" w:styleId="WW8Num10z2">
    <w:name w:val="WW8Num10z2"/>
    <w:rsid w:val="00234D11"/>
  </w:style>
  <w:style w:type="character" w:customStyle="1" w:styleId="WW8Num10z3">
    <w:name w:val="WW8Num10z3"/>
    <w:rsid w:val="00234D11"/>
  </w:style>
  <w:style w:type="character" w:customStyle="1" w:styleId="WW8Num10z4">
    <w:name w:val="WW8Num10z4"/>
    <w:rsid w:val="00234D11"/>
  </w:style>
  <w:style w:type="character" w:customStyle="1" w:styleId="WW8Num10z5">
    <w:name w:val="WW8Num10z5"/>
    <w:rsid w:val="00234D11"/>
  </w:style>
  <w:style w:type="character" w:customStyle="1" w:styleId="WW8Num10z6">
    <w:name w:val="WW8Num10z6"/>
    <w:rsid w:val="00234D11"/>
  </w:style>
  <w:style w:type="character" w:customStyle="1" w:styleId="WW8Num10z7">
    <w:name w:val="WW8Num10z7"/>
    <w:rsid w:val="00234D11"/>
  </w:style>
  <w:style w:type="character" w:customStyle="1" w:styleId="WW8Num10z8">
    <w:name w:val="WW8Num10z8"/>
    <w:rsid w:val="00234D11"/>
  </w:style>
  <w:style w:type="character" w:customStyle="1" w:styleId="30">
    <w:name w:val="Προεπιλεγμένη γραμματοσειρά3"/>
    <w:rsid w:val="00234D11"/>
  </w:style>
  <w:style w:type="character" w:customStyle="1" w:styleId="WW8Num3z1">
    <w:name w:val="WW8Num3z1"/>
    <w:rsid w:val="00234D11"/>
  </w:style>
  <w:style w:type="character" w:customStyle="1" w:styleId="WW8Num3z2">
    <w:name w:val="WW8Num3z2"/>
    <w:rsid w:val="00234D11"/>
  </w:style>
  <w:style w:type="character" w:customStyle="1" w:styleId="WW8Num3z3">
    <w:name w:val="WW8Num3z3"/>
    <w:rsid w:val="00234D11"/>
  </w:style>
  <w:style w:type="character" w:customStyle="1" w:styleId="WW8Num3z4">
    <w:name w:val="WW8Num3z4"/>
    <w:rsid w:val="00234D11"/>
  </w:style>
  <w:style w:type="character" w:customStyle="1" w:styleId="WW8Num3z5">
    <w:name w:val="WW8Num3z5"/>
    <w:rsid w:val="00234D11"/>
  </w:style>
  <w:style w:type="character" w:customStyle="1" w:styleId="WW8Num3z6">
    <w:name w:val="WW8Num3z6"/>
    <w:rsid w:val="00234D11"/>
  </w:style>
  <w:style w:type="character" w:customStyle="1" w:styleId="WW8Num3z7">
    <w:name w:val="WW8Num3z7"/>
    <w:rsid w:val="00234D11"/>
  </w:style>
  <w:style w:type="character" w:customStyle="1" w:styleId="WW8Num3z8">
    <w:name w:val="WW8Num3z8"/>
    <w:rsid w:val="00234D11"/>
  </w:style>
  <w:style w:type="character" w:customStyle="1" w:styleId="WW8Num11z0">
    <w:name w:val="WW8Num11z0"/>
    <w:rsid w:val="00234D11"/>
  </w:style>
  <w:style w:type="character" w:customStyle="1" w:styleId="WW8Num11z1">
    <w:name w:val="WW8Num11z1"/>
    <w:rsid w:val="00234D11"/>
  </w:style>
  <w:style w:type="character" w:customStyle="1" w:styleId="WW8Num11z2">
    <w:name w:val="WW8Num11z2"/>
    <w:rsid w:val="00234D11"/>
  </w:style>
  <w:style w:type="character" w:customStyle="1" w:styleId="WW8Num11z3">
    <w:name w:val="WW8Num11z3"/>
    <w:rsid w:val="00234D11"/>
  </w:style>
  <w:style w:type="character" w:customStyle="1" w:styleId="WW8Num11z4">
    <w:name w:val="WW8Num11z4"/>
    <w:rsid w:val="00234D11"/>
  </w:style>
  <w:style w:type="character" w:customStyle="1" w:styleId="WW8Num11z5">
    <w:name w:val="WW8Num11z5"/>
    <w:rsid w:val="00234D11"/>
  </w:style>
  <w:style w:type="character" w:customStyle="1" w:styleId="WW8Num11z6">
    <w:name w:val="WW8Num11z6"/>
    <w:rsid w:val="00234D11"/>
  </w:style>
  <w:style w:type="character" w:customStyle="1" w:styleId="WW8Num11z7">
    <w:name w:val="WW8Num11z7"/>
    <w:rsid w:val="00234D11"/>
  </w:style>
  <w:style w:type="character" w:customStyle="1" w:styleId="WW8Num11z8">
    <w:name w:val="WW8Num11z8"/>
    <w:rsid w:val="00234D11"/>
  </w:style>
  <w:style w:type="character" w:customStyle="1" w:styleId="WW8Num12z0">
    <w:name w:val="WW8Num12z0"/>
    <w:rsid w:val="00234D11"/>
  </w:style>
  <w:style w:type="character" w:customStyle="1" w:styleId="WW8Num12z1">
    <w:name w:val="WW8Num12z1"/>
    <w:rsid w:val="00234D11"/>
  </w:style>
  <w:style w:type="character" w:customStyle="1" w:styleId="WW8Num12z2">
    <w:name w:val="WW8Num12z2"/>
    <w:rsid w:val="00234D11"/>
  </w:style>
  <w:style w:type="character" w:customStyle="1" w:styleId="WW8Num12z3">
    <w:name w:val="WW8Num12z3"/>
    <w:rsid w:val="00234D11"/>
  </w:style>
  <w:style w:type="character" w:customStyle="1" w:styleId="WW8Num12z4">
    <w:name w:val="WW8Num12z4"/>
    <w:rsid w:val="00234D11"/>
  </w:style>
  <w:style w:type="character" w:customStyle="1" w:styleId="WW8Num12z5">
    <w:name w:val="WW8Num12z5"/>
    <w:rsid w:val="00234D11"/>
  </w:style>
  <w:style w:type="character" w:customStyle="1" w:styleId="WW8Num12z6">
    <w:name w:val="WW8Num12z6"/>
    <w:rsid w:val="00234D11"/>
  </w:style>
  <w:style w:type="character" w:customStyle="1" w:styleId="WW8Num12z7">
    <w:name w:val="WW8Num12z7"/>
    <w:rsid w:val="00234D11"/>
  </w:style>
  <w:style w:type="character" w:customStyle="1" w:styleId="WW8Num12z8">
    <w:name w:val="WW8Num12z8"/>
    <w:rsid w:val="00234D11"/>
  </w:style>
  <w:style w:type="character" w:customStyle="1" w:styleId="20">
    <w:name w:val="Προεπιλεγμένη γραμματοσειρά2"/>
    <w:rsid w:val="00234D11"/>
  </w:style>
  <w:style w:type="character" w:customStyle="1" w:styleId="10">
    <w:name w:val="Προεπιλεγμένη γραμματοσειρά1"/>
    <w:rsid w:val="00234D11"/>
  </w:style>
  <w:style w:type="character" w:customStyle="1" w:styleId="6">
    <w:name w:val="Προεπιλεγμένη γραμματοσειρά6"/>
    <w:rsid w:val="00234D11"/>
  </w:style>
  <w:style w:type="character" w:styleId="-">
    <w:name w:val="Hyperlink"/>
    <w:rsid w:val="00234D11"/>
    <w:rPr>
      <w:color w:val="0000FF"/>
      <w:u w:val="single"/>
    </w:rPr>
  </w:style>
  <w:style w:type="character" w:customStyle="1" w:styleId="Char">
    <w:name w:val="Κεφαλίδα Char"/>
    <w:rsid w:val="00234D11"/>
    <w:rPr>
      <w:rFonts w:ascii="Calibri" w:eastAsia="Times New Roman" w:hAnsi="Calibri" w:cs="Times New Roman"/>
    </w:rPr>
  </w:style>
  <w:style w:type="character" w:customStyle="1" w:styleId="Char1">
    <w:name w:val="Κεφαλίδα Char1"/>
    <w:rsid w:val="00234D11"/>
    <w:rPr>
      <w:rFonts w:ascii="Calibri" w:eastAsia="Calibri" w:hAnsi="Calibri" w:cs="Times New Roman"/>
    </w:rPr>
  </w:style>
  <w:style w:type="character" w:customStyle="1" w:styleId="Char0">
    <w:name w:val="Κείμενο πλαισίου Char"/>
    <w:rsid w:val="00234D11"/>
    <w:rPr>
      <w:rFonts w:ascii="Tahoma" w:eastAsia="Times New Roman" w:hAnsi="Tahoma" w:cs="Tahoma"/>
      <w:sz w:val="16"/>
      <w:szCs w:val="16"/>
    </w:rPr>
  </w:style>
  <w:style w:type="character" w:customStyle="1" w:styleId="1Char">
    <w:name w:val="Επικεφαλίδα 1 Char"/>
    <w:rsid w:val="00234D11"/>
    <w:rPr>
      <w:rFonts w:ascii="Candara" w:eastAsia="Times New Roman" w:hAnsi="Candara" w:cs="Candara"/>
      <w:b/>
      <w:bCs/>
      <w:sz w:val="26"/>
      <w:szCs w:val="22"/>
    </w:rPr>
  </w:style>
  <w:style w:type="character" w:customStyle="1" w:styleId="Char2">
    <w:name w:val="Υποσέλιδο Char"/>
    <w:rsid w:val="00234D11"/>
    <w:rPr>
      <w:rFonts w:eastAsia="Times New Roman"/>
      <w:sz w:val="22"/>
      <w:szCs w:val="22"/>
    </w:rPr>
  </w:style>
  <w:style w:type="character" w:customStyle="1" w:styleId="2Char">
    <w:name w:val="Επικεφαλίδα 2 Char"/>
    <w:rsid w:val="00234D11"/>
    <w:rPr>
      <w:rFonts w:ascii="Candara" w:hAnsi="Candara" w:cs="Candara"/>
      <w:b/>
      <w:bCs/>
      <w:color w:val="000000"/>
      <w:sz w:val="24"/>
      <w:szCs w:val="26"/>
    </w:rPr>
  </w:style>
  <w:style w:type="character" w:customStyle="1" w:styleId="3Char">
    <w:name w:val="Επικεφαλίδα 3 Char"/>
    <w:rsid w:val="00234D11"/>
    <w:rPr>
      <w:rFonts w:ascii="Candara" w:hAnsi="Candara" w:cs="Candara"/>
      <w:b/>
      <w:bCs/>
      <w:i/>
      <w:sz w:val="22"/>
      <w:szCs w:val="22"/>
    </w:rPr>
  </w:style>
  <w:style w:type="character" w:customStyle="1" w:styleId="ListLabel1">
    <w:name w:val="ListLabel 1"/>
    <w:rsid w:val="00234D11"/>
    <w:rPr>
      <w:rFonts w:cs="Courier New"/>
    </w:rPr>
  </w:style>
  <w:style w:type="character" w:customStyle="1" w:styleId="a4">
    <w:name w:val="Χαρακτήρες αρίθμησης"/>
    <w:rsid w:val="00234D11"/>
  </w:style>
  <w:style w:type="character" w:customStyle="1" w:styleId="a5">
    <w:name w:val="Χαρακτήρες υποσημείωσης"/>
    <w:rsid w:val="00234D11"/>
  </w:style>
  <w:style w:type="character" w:customStyle="1" w:styleId="11">
    <w:name w:val="Παραπομπή υποσημείωσης1"/>
    <w:rsid w:val="00234D11"/>
    <w:rPr>
      <w:vertAlign w:val="superscript"/>
    </w:rPr>
  </w:style>
  <w:style w:type="character" w:customStyle="1" w:styleId="a6">
    <w:name w:val="Κουκκίδες"/>
    <w:rsid w:val="00234D11"/>
    <w:rPr>
      <w:rFonts w:ascii="OpenSymbol" w:eastAsia="OpenSymbol" w:hAnsi="OpenSymbol" w:cs="OpenSymbol"/>
    </w:rPr>
  </w:style>
  <w:style w:type="character" w:customStyle="1" w:styleId="WW8Num20z0">
    <w:name w:val="WW8Num20z0"/>
    <w:rsid w:val="00234D11"/>
    <w:rPr>
      <w:rFonts w:ascii="Times New Roman" w:hAnsi="Times New Roman" w:cs="Times New Roman"/>
      <w:sz w:val="22"/>
      <w:szCs w:val="24"/>
    </w:rPr>
  </w:style>
  <w:style w:type="character" w:customStyle="1" w:styleId="WW8Num20z1">
    <w:name w:val="WW8Num20z1"/>
    <w:rsid w:val="00234D11"/>
  </w:style>
  <w:style w:type="character" w:customStyle="1" w:styleId="WW8Num20z2">
    <w:name w:val="WW8Num20z2"/>
    <w:rsid w:val="00234D11"/>
  </w:style>
  <w:style w:type="character" w:customStyle="1" w:styleId="WW8Num20z3">
    <w:name w:val="WW8Num20z3"/>
    <w:rsid w:val="00234D11"/>
  </w:style>
  <w:style w:type="character" w:customStyle="1" w:styleId="WW8Num20z4">
    <w:name w:val="WW8Num20z4"/>
    <w:rsid w:val="00234D11"/>
  </w:style>
  <w:style w:type="character" w:customStyle="1" w:styleId="WW8Num20z5">
    <w:name w:val="WW8Num20z5"/>
    <w:rsid w:val="00234D11"/>
  </w:style>
  <w:style w:type="character" w:customStyle="1" w:styleId="WW8Num20z6">
    <w:name w:val="WW8Num20z6"/>
    <w:rsid w:val="00234D11"/>
  </w:style>
  <w:style w:type="character" w:customStyle="1" w:styleId="WW8Num20z7">
    <w:name w:val="WW8Num20z7"/>
    <w:rsid w:val="00234D11"/>
  </w:style>
  <w:style w:type="character" w:customStyle="1" w:styleId="WW8Num20z8">
    <w:name w:val="WW8Num20z8"/>
    <w:rsid w:val="00234D11"/>
  </w:style>
  <w:style w:type="character" w:customStyle="1" w:styleId="WW8Num21z0">
    <w:name w:val="WW8Num21z0"/>
    <w:rsid w:val="00234D11"/>
    <w:rPr>
      <w:rFonts w:ascii="Times New Roman" w:hAnsi="Times New Roman" w:cs="Times New Roman"/>
    </w:rPr>
  </w:style>
  <w:style w:type="character" w:customStyle="1" w:styleId="WW8Num21z1">
    <w:name w:val="WW8Num21z1"/>
    <w:rsid w:val="00234D11"/>
  </w:style>
  <w:style w:type="character" w:customStyle="1" w:styleId="WW8Num21z2">
    <w:name w:val="WW8Num21z2"/>
    <w:rsid w:val="00234D11"/>
  </w:style>
  <w:style w:type="character" w:customStyle="1" w:styleId="WW8Num21z3">
    <w:name w:val="WW8Num21z3"/>
    <w:rsid w:val="00234D11"/>
  </w:style>
  <w:style w:type="character" w:customStyle="1" w:styleId="WW8Num21z4">
    <w:name w:val="WW8Num21z4"/>
    <w:rsid w:val="00234D11"/>
  </w:style>
  <w:style w:type="character" w:customStyle="1" w:styleId="WW8Num21z5">
    <w:name w:val="WW8Num21z5"/>
    <w:rsid w:val="00234D11"/>
  </w:style>
  <w:style w:type="character" w:customStyle="1" w:styleId="WW8Num21z6">
    <w:name w:val="WW8Num21z6"/>
    <w:rsid w:val="00234D11"/>
  </w:style>
  <w:style w:type="character" w:customStyle="1" w:styleId="WW8Num21z7">
    <w:name w:val="WW8Num21z7"/>
    <w:rsid w:val="00234D11"/>
  </w:style>
  <w:style w:type="character" w:customStyle="1" w:styleId="WW8Num21z8">
    <w:name w:val="WW8Num21z8"/>
    <w:rsid w:val="00234D11"/>
  </w:style>
  <w:style w:type="character" w:customStyle="1" w:styleId="WW8Num23z0">
    <w:name w:val="WW8Num23z0"/>
    <w:rsid w:val="00234D11"/>
  </w:style>
  <w:style w:type="character" w:customStyle="1" w:styleId="WW8Num23z1">
    <w:name w:val="WW8Num23z1"/>
    <w:rsid w:val="00234D11"/>
  </w:style>
  <w:style w:type="character" w:customStyle="1" w:styleId="WW8Num23z2">
    <w:name w:val="WW8Num23z2"/>
    <w:rsid w:val="00234D11"/>
  </w:style>
  <w:style w:type="character" w:customStyle="1" w:styleId="WW8Num23z3">
    <w:name w:val="WW8Num23z3"/>
    <w:rsid w:val="00234D11"/>
  </w:style>
  <w:style w:type="character" w:customStyle="1" w:styleId="WW8Num23z4">
    <w:name w:val="WW8Num23z4"/>
    <w:rsid w:val="00234D11"/>
  </w:style>
  <w:style w:type="character" w:customStyle="1" w:styleId="WW8Num23z5">
    <w:name w:val="WW8Num23z5"/>
    <w:rsid w:val="00234D11"/>
  </w:style>
  <w:style w:type="character" w:customStyle="1" w:styleId="WW8Num23z6">
    <w:name w:val="WW8Num23z6"/>
    <w:rsid w:val="00234D11"/>
  </w:style>
  <w:style w:type="character" w:customStyle="1" w:styleId="WW8Num23z7">
    <w:name w:val="WW8Num23z7"/>
    <w:rsid w:val="00234D11"/>
  </w:style>
  <w:style w:type="character" w:customStyle="1" w:styleId="WW8Num23z8">
    <w:name w:val="WW8Num23z8"/>
    <w:rsid w:val="00234D11"/>
  </w:style>
  <w:style w:type="character" w:customStyle="1" w:styleId="a7">
    <w:name w:val="Σύμβολο υποσημείωσης"/>
    <w:rsid w:val="00234D11"/>
    <w:rPr>
      <w:vertAlign w:val="superscript"/>
    </w:rPr>
  </w:style>
  <w:style w:type="character" w:customStyle="1" w:styleId="DeltaViewInsertion">
    <w:name w:val="DeltaView Insertion"/>
    <w:rsid w:val="00234D11"/>
    <w:rPr>
      <w:b/>
      <w:i/>
      <w:spacing w:val="0"/>
      <w:lang w:val="el-GR"/>
    </w:rPr>
  </w:style>
  <w:style w:type="character" w:customStyle="1" w:styleId="NormalBoldChar">
    <w:name w:val="NormalBold Char"/>
    <w:rsid w:val="00234D11"/>
    <w:rPr>
      <w:rFonts w:ascii="Times New Roman" w:eastAsia="Times New Roman" w:hAnsi="Times New Roman" w:cs="Times New Roman"/>
      <w:b/>
      <w:sz w:val="24"/>
      <w:lang w:val="el-GR"/>
    </w:rPr>
  </w:style>
  <w:style w:type="character" w:customStyle="1" w:styleId="a8">
    <w:name w:val="Χαρακτήρες σημείωσης τέλους"/>
    <w:rsid w:val="00234D11"/>
    <w:rPr>
      <w:vertAlign w:val="superscript"/>
    </w:rPr>
  </w:style>
  <w:style w:type="character" w:customStyle="1" w:styleId="WW-">
    <w:name w:val="WW-Χαρακτήρες σημείωσης τέλους"/>
    <w:rsid w:val="00234D11"/>
  </w:style>
  <w:style w:type="character" w:customStyle="1" w:styleId="12">
    <w:name w:val="Παραπομπή σημείωσης τέλους1"/>
    <w:rsid w:val="00234D11"/>
    <w:rPr>
      <w:vertAlign w:val="superscript"/>
    </w:rPr>
  </w:style>
  <w:style w:type="character" w:customStyle="1" w:styleId="Char3">
    <w:name w:val="Κείμενο σημείωσης τέλους Char"/>
    <w:rsid w:val="00234D11"/>
    <w:rPr>
      <w:rFonts w:ascii="Calibri" w:hAnsi="Calibri" w:cs="Calibri"/>
      <w:kern w:val="1"/>
      <w:lang w:eastAsia="zh-CN"/>
    </w:rPr>
  </w:style>
  <w:style w:type="character" w:styleId="a9">
    <w:name w:val="endnote reference"/>
    <w:rsid w:val="00234D11"/>
    <w:rPr>
      <w:vertAlign w:val="superscript"/>
    </w:rPr>
  </w:style>
  <w:style w:type="character" w:styleId="aa">
    <w:name w:val="footnote reference"/>
    <w:rsid w:val="00234D11"/>
    <w:rPr>
      <w:vertAlign w:val="superscript"/>
    </w:rPr>
  </w:style>
  <w:style w:type="paragraph" w:customStyle="1" w:styleId="ab">
    <w:name w:val="Επικεφαλίδα"/>
    <w:basedOn w:val="a"/>
    <w:next w:val="a0"/>
    <w:rsid w:val="00234D11"/>
    <w:pPr>
      <w:keepNext/>
      <w:spacing w:before="240" w:after="120"/>
    </w:pPr>
    <w:rPr>
      <w:rFonts w:ascii="Arial" w:eastAsia="Microsoft YaHei" w:hAnsi="Arial" w:cs="Mangal"/>
      <w:sz w:val="28"/>
      <w:szCs w:val="28"/>
    </w:rPr>
  </w:style>
  <w:style w:type="paragraph" w:styleId="a0">
    <w:name w:val="Body Text"/>
    <w:basedOn w:val="a"/>
    <w:rsid w:val="00234D11"/>
    <w:pPr>
      <w:spacing w:after="120"/>
    </w:pPr>
  </w:style>
  <w:style w:type="paragraph" w:styleId="ac">
    <w:name w:val="List"/>
    <w:basedOn w:val="a0"/>
    <w:rsid w:val="00234D11"/>
    <w:rPr>
      <w:rFonts w:cs="Mangal"/>
    </w:rPr>
  </w:style>
  <w:style w:type="paragraph" w:styleId="ad">
    <w:name w:val="caption"/>
    <w:basedOn w:val="a"/>
    <w:qFormat/>
    <w:rsid w:val="00234D11"/>
    <w:pPr>
      <w:suppressLineNumbers/>
      <w:spacing w:before="120" w:after="120"/>
    </w:pPr>
    <w:rPr>
      <w:rFonts w:ascii="Times New Roman" w:hAnsi="Times New Roman" w:cs="Mangal"/>
      <w:i/>
      <w:iCs/>
      <w:sz w:val="24"/>
      <w:szCs w:val="24"/>
    </w:rPr>
  </w:style>
  <w:style w:type="paragraph" w:customStyle="1" w:styleId="ae">
    <w:name w:val="Ευρετήριο"/>
    <w:basedOn w:val="a"/>
    <w:rsid w:val="00234D11"/>
    <w:pPr>
      <w:suppressLineNumbers/>
    </w:pPr>
    <w:rPr>
      <w:rFonts w:cs="Mangal"/>
    </w:rPr>
  </w:style>
  <w:style w:type="paragraph" w:customStyle="1" w:styleId="50">
    <w:name w:val="Λεζάντα5"/>
    <w:basedOn w:val="a"/>
    <w:rsid w:val="00234D11"/>
    <w:pPr>
      <w:suppressLineNumbers/>
      <w:spacing w:before="120" w:after="120"/>
    </w:pPr>
    <w:rPr>
      <w:rFonts w:cs="Mangal"/>
      <w:i/>
      <w:iCs/>
      <w:sz w:val="24"/>
      <w:szCs w:val="24"/>
    </w:rPr>
  </w:style>
  <w:style w:type="paragraph" w:customStyle="1" w:styleId="40">
    <w:name w:val="Λεζάντα4"/>
    <w:basedOn w:val="a"/>
    <w:rsid w:val="00234D11"/>
    <w:pPr>
      <w:suppressLineNumbers/>
      <w:spacing w:before="120" w:after="120"/>
    </w:pPr>
    <w:rPr>
      <w:rFonts w:cs="Mangal"/>
      <w:i/>
      <w:iCs/>
      <w:sz w:val="24"/>
      <w:szCs w:val="24"/>
    </w:rPr>
  </w:style>
  <w:style w:type="paragraph" w:customStyle="1" w:styleId="31">
    <w:name w:val="Λεζάντα3"/>
    <w:basedOn w:val="a"/>
    <w:rsid w:val="00234D11"/>
    <w:pPr>
      <w:suppressLineNumbers/>
      <w:spacing w:before="120" w:after="120"/>
    </w:pPr>
    <w:rPr>
      <w:rFonts w:cs="Mangal"/>
      <w:i/>
      <w:iCs/>
      <w:sz w:val="24"/>
      <w:szCs w:val="24"/>
    </w:rPr>
  </w:style>
  <w:style w:type="paragraph" w:customStyle="1" w:styleId="21">
    <w:name w:val="Λεζάντα2"/>
    <w:basedOn w:val="a"/>
    <w:rsid w:val="00234D11"/>
    <w:pPr>
      <w:suppressLineNumbers/>
      <w:spacing w:before="120" w:after="120"/>
    </w:pPr>
    <w:rPr>
      <w:rFonts w:cs="Mangal"/>
      <w:i/>
      <w:iCs/>
      <w:sz w:val="24"/>
      <w:szCs w:val="24"/>
    </w:rPr>
  </w:style>
  <w:style w:type="paragraph" w:customStyle="1" w:styleId="13">
    <w:name w:val="Λεζάντα1"/>
    <w:basedOn w:val="a"/>
    <w:rsid w:val="00234D11"/>
    <w:pPr>
      <w:suppressLineNumbers/>
      <w:spacing w:before="120" w:after="120"/>
    </w:pPr>
    <w:rPr>
      <w:rFonts w:cs="Mangal"/>
      <w:i/>
      <w:iCs/>
      <w:sz w:val="24"/>
      <w:szCs w:val="24"/>
    </w:rPr>
  </w:style>
  <w:style w:type="paragraph" w:styleId="af">
    <w:name w:val="header"/>
    <w:basedOn w:val="a"/>
    <w:rsid w:val="00234D11"/>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234D11"/>
    <w:pPr>
      <w:spacing w:after="0" w:line="100" w:lineRule="atLeast"/>
      <w:ind w:left="-568" w:right="-355" w:firstLine="284"/>
    </w:pPr>
    <w:rPr>
      <w:rFonts w:ascii="Arial" w:hAnsi="Arial" w:cs="Arial"/>
      <w:b/>
      <w:sz w:val="24"/>
      <w:szCs w:val="20"/>
    </w:rPr>
  </w:style>
  <w:style w:type="paragraph" w:customStyle="1" w:styleId="15">
    <w:name w:val="Χωρίς διάστιχο1"/>
    <w:rsid w:val="00234D11"/>
    <w:pPr>
      <w:suppressAutoHyphens/>
    </w:pPr>
    <w:rPr>
      <w:rFonts w:ascii="Calibri" w:eastAsia="Arial" w:hAnsi="Calibri" w:cs="Calibri"/>
      <w:kern w:val="1"/>
      <w:sz w:val="22"/>
      <w:szCs w:val="22"/>
      <w:lang w:eastAsia="zh-CN"/>
    </w:rPr>
  </w:style>
  <w:style w:type="paragraph" w:customStyle="1" w:styleId="GRHelvA">
    <w:name w:val="GR Helv Aπλό"/>
    <w:basedOn w:val="a"/>
    <w:rsid w:val="00234D11"/>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234D11"/>
    <w:pPr>
      <w:spacing w:after="0" w:line="100" w:lineRule="atLeast"/>
    </w:pPr>
    <w:rPr>
      <w:rFonts w:ascii="Tahoma" w:hAnsi="Tahoma" w:cs="Tahoma"/>
      <w:sz w:val="16"/>
      <w:szCs w:val="16"/>
    </w:rPr>
  </w:style>
  <w:style w:type="paragraph" w:customStyle="1" w:styleId="17">
    <w:name w:val="Παράγραφος λίστας1"/>
    <w:basedOn w:val="a"/>
    <w:rsid w:val="00234D11"/>
    <w:pPr>
      <w:spacing w:after="0"/>
      <w:ind w:left="720" w:firstLine="0"/>
      <w:jc w:val="left"/>
    </w:pPr>
    <w:rPr>
      <w:rFonts w:eastAsia="Calibri"/>
    </w:rPr>
  </w:style>
  <w:style w:type="paragraph" w:styleId="af0">
    <w:name w:val="footer"/>
    <w:basedOn w:val="a"/>
    <w:rsid w:val="00234D11"/>
    <w:pPr>
      <w:suppressLineNumbers/>
      <w:tabs>
        <w:tab w:val="center" w:pos="4153"/>
        <w:tab w:val="right" w:pos="8306"/>
      </w:tabs>
      <w:spacing w:after="0" w:line="100" w:lineRule="atLeast"/>
    </w:pPr>
    <w:rPr>
      <w:sz w:val="16"/>
    </w:rPr>
  </w:style>
  <w:style w:type="paragraph" w:customStyle="1" w:styleId="Web1">
    <w:name w:val="Κανονικό (Web)1"/>
    <w:basedOn w:val="a"/>
    <w:rsid w:val="00234D11"/>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234D11"/>
    <w:pPr>
      <w:suppressLineNumbers/>
    </w:pPr>
  </w:style>
  <w:style w:type="paragraph" w:customStyle="1" w:styleId="af2">
    <w:name w:val="Επικεφαλίδα πίνακα"/>
    <w:basedOn w:val="af1"/>
    <w:rsid w:val="00234D11"/>
    <w:pPr>
      <w:jc w:val="center"/>
    </w:pPr>
    <w:rPr>
      <w:b/>
      <w:bCs/>
    </w:rPr>
  </w:style>
  <w:style w:type="paragraph" w:styleId="af3">
    <w:name w:val="footnote text"/>
    <w:basedOn w:val="a"/>
    <w:rsid w:val="00234D11"/>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234D11"/>
    <w:pPr>
      <w:widowControl w:val="0"/>
      <w:suppressAutoHyphens/>
    </w:pPr>
    <w:rPr>
      <w:rFonts w:eastAsia="SimSun" w:cs="Mangal"/>
      <w:sz w:val="24"/>
      <w:szCs w:val="24"/>
      <w:lang w:eastAsia="zh-CN" w:bidi="hi-IN"/>
    </w:rPr>
  </w:style>
  <w:style w:type="paragraph" w:customStyle="1" w:styleId="af4">
    <w:name w:val="Παραθέσεις"/>
    <w:basedOn w:val="a"/>
    <w:rsid w:val="00234D11"/>
  </w:style>
  <w:style w:type="paragraph" w:styleId="af5">
    <w:name w:val="Title"/>
    <w:basedOn w:val="ab"/>
    <w:next w:val="a0"/>
    <w:qFormat/>
    <w:rsid w:val="00234D11"/>
  </w:style>
  <w:style w:type="paragraph" w:styleId="af6">
    <w:name w:val="Subtitle"/>
    <w:basedOn w:val="ab"/>
    <w:next w:val="a0"/>
    <w:qFormat/>
    <w:rsid w:val="00234D11"/>
  </w:style>
  <w:style w:type="paragraph" w:customStyle="1" w:styleId="af7">
    <w:name w:val="Προμορφοποιημένο κείμενο"/>
    <w:basedOn w:val="a"/>
    <w:rsid w:val="00234D11"/>
  </w:style>
  <w:style w:type="paragraph" w:customStyle="1" w:styleId="af8">
    <w:name w:val="Οριζόντια γραμμή"/>
    <w:basedOn w:val="a"/>
    <w:next w:val="a0"/>
    <w:rsid w:val="00234D11"/>
  </w:style>
  <w:style w:type="paragraph" w:customStyle="1" w:styleId="Pagedecouverture">
    <w:name w:val="Page de couverture"/>
    <w:basedOn w:val="a"/>
    <w:next w:val="a"/>
    <w:rsid w:val="00234D11"/>
    <w:pPr>
      <w:spacing w:after="0"/>
    </w:pPr>
  </w:style>
  <w:style w:type="paragraph" w:customStyle="1" w:styleId="PartTitle">
    <w:name w:val="PartTitle"/>
    <w:basedOn w:val="a"/>
    <w:next w:val="ChapterTitle"/>
    <w:rsid w:val="00234D11"/>
    <w:pPr>
      <w:keepNext/>
      <w:pageBreakBefore/>
      <w:spacing w:before="120" w:after="360"/>
      <w:jc w:val="center"/>
    </w:pPr>
    <w:rPr>
      <w:b/>
      <w:sz w:val="36"/>
    </w:rPr>
  </w:style>
  <w:style w:type="paragraph" w:customStyle="1" w:styleId="ChapterTitle">
    <w:name w:val="ChapterTitle"/>
    <w:basedOn w:val="a"/>
    <w:next w:val="a"/>
    <w:rsid w:val="00234D11"/>
    <w:pPr>
      <w:keepNext/>
      <w:spacing w:before="120" w:after="360"/>
      <w:ind w:firstLine="0"/>
      <w:jc w:val="center"/>
    </w:pPr>
    <w:rPr>
      <w:b/>
    </w:rPr>
  </w:style>
  <w:style w:type="paragraph" w:customStyle="1" w:styleId="Titrearticle">
    <w:name w:val="Titre article"/>
    <w:basedOn w:val="a"/>
    <w:next w:val="a"/>
    <w:rsid w:val="00234D11"/>
    <w:pPr>
      <w:keepNext/>
      <w:spacing w:before="360" w:after="120"/>
      <w:jc w:val="center"/>
    </w:pPr>
    <w:rPr>
      <w:i/>
    </w:rPr>
  </w:style>
  <w:style w:type="paragraph" w:customStyle="1" w:styleId="Point0">
    <w:name w:val="Point 0"/>
    <w:basedOn w:val="a"/>
    <w:rsid w:val="00234D11"/>
    <w:pPr>
      <w:ind w:left="850" w:hanging="850"/>
    </w:pPr>
  </w:style>
  <w:style w:type="paragraph" w:customStyle="1" w:styleId="Tiret0">
    <w:name w:val="Tiret 0"/>
    <w:basedOn w:val="Point0"/>
    <w:rsid w:val="00234D11"/>
    <w:pPr>
      <w:tabs>
        <w:tab w:val="num" w:pos="850"/>
      </w:tabs>
    </w:pPr>
  </w:style>
  <w:style w:type="paragraph" w:customStyle="1" w:styleId="Point1">
    <w:name w:val="Point 1"/>
    <w:basedOn w:val="a"/>
    <w:rsid w:val="00234D11"/>
    <w:pPr>
      <w:ind w:left="1417" w:hanging="567"/>
    </w:pPr>
  </w:style>
  <w:style w:type="paragraph" w:customStyle="1" w:styleId="Tiret1">
    <w:name w:val="Tiret 1"/>
    <w:basedOn w:val="Point1"/>
    <w:rsid w:val="00234D11"/>
    <w:pPr>
      <w:tabs>
        <w:tab w:val="num" w:pos="1417"/>
      </w:tabs>
    </w:pPr>
  </w:style>
  <w:style w:type="paragraph" w:customStyle="1" w:styleId="SectionTitle">
    <w:name w:val="SectionTitle"/>
    <w:basedOn w:val="a"/>
    <w:next w:val="1"/>
    <w:rsid w:val="00234D11"/>
    <w:pPr>
      <w:keepNext/>
      <w:spacing w:before="120" w:after="360"/>
      <w:jc w:val="center"/>
    </w:pPr>
    <w:rPr>
      <w:b/>
      <w:smallCaps/>
      <w:sz w:val="28"/>
    </w:rPr>
  </w:style>
  <w:style w:type="paragraph" w:customStyle="1" w:styleId="Text1">
    <w:name w:val="Text 1"/>
    <w:basedOn w:val="a"/>
    <w:rsid w:val="00234D11"/>
    <w:pPr>
      <w:ind w:left="850" w:firstLine="0"/>
    </w:pPr>
  </w:style>
  <w:style w:type="paragraph" w:customStyle="1" w:styleId="NumPar1">
    <w:name w:val="NumPar 1"/>
    <w:basedOn w:val="a"/>
    <w:next w:val="Text1"/>
    <w:rsid w:val="00234D11"/>
    <w:pPr>
      <w:tabs>
        <w:tab w:val="num" w:pos="850"/>
      </w:tabs>
      <w:ind w:left="850" w:hanging="850"/>
    </w:pPr>
  </w:style>
  <w:style w:type="paragraph" w:customStyle="1" w:styleId="NormalLeft">
    <w:name w:val="Normal Left"/>
    <w:basedOn w:val="a"/>
    <w:rsid w:val="00234D11"/>
    <w:pPr>
      <w:jc w:val="left"/>
    </w:pPr>
  </w:style>
  <w:style w:type="paragraph" w:styleId="af9">
    <w:name w:val="endnote text"/>
    <w:basedOn w:val="a"/>
    <w:rsid w:val="00234D11"/>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karaiskou@pe-messinias.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A37D0-CE96-446E-9109-E99A82A80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2267</Words>
  <Characters>12243</Characters>
  <Application>Microsoft Office Word</Application>
  <DocSecurity>0</DocSecurity>
  <Lines>102</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John Brown</cp:lastModifiedBy>
  <cp:revision>8</cp:revision>
  <cp:lastPrinted>2021-04-08T06:28:00Z</cp:lastPrinted>
  <dcterms:created xsi:type="dcterms:W3CDTF">2021-03-31T10:51:00Z</dcterms:created>
  <dcterms:modified xsi:type="dcterms:W3CDTF">2021-05-06T05:39:00Z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